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F393C5" w14:textId="25E57601" w:rsidR="009062F5" w:rsidRDefault="009062F5" w:rsidP="000324FB">
      <w:pPr>
        <w:pStyle w:val="Nagwek2"/>
        <w:spacing w:after="360" w:line="276" w:lineRule="auto"/>
        <w:rPr>
          <w:rFonts w:asciiTheme="minorHAnsi" w:hAnsiTheme="minorHAnsi" w:cstheme="minorHAnsi"/>
          <w:szCs w:val="24"/>
          <w:u w:color="000000"/>
          <w:lang w:eastAsia="pl-PL" w:bidi="pl-PL"/>
        </w:rPr>
      </w:pPr>
      <w:r w:rsidRPr="0053353B">
        <w:rPr>
          <w:rFonts w:asciiTheme="minorHAnsi" w:hAnsiTheme="minorHAnsi" w:cstheme="minorHAnsi"/>
          <w:szCs w:val="24"/>
          <w:u w:color="000000"/>
          <w:lang w:eastAsia="pl-PL" w:bidi="pl-PL"/>
        </w:rPr>
        <w:t xml:space="preserve">Załącznik nr </w:t>
      </w:r>
      <w:r w:rsidR="000324FB">
        <w:rPr>
          <w:rFonts w:asciiTheme="minorHAnsi" w:hAnsiTheme="minorHAnsi" w:cstheme="minorHAnsi"/>
          <w:szCs w:val="24"/>
          <w:u w:color="000000"/>
          <w:lang w:eastAsia="pl-PL" w:bidi="pl-PL"/>
        </w:rPr>
        <w:t>5</w:t>
      </w:r>
      <w:r w:rsidRPr="0053353B">
        <w:rPr>
          <w:rFonts w:asciiTheme="minorHAnsi" w:hAnsiTheme="minorHAnsi" w:cstheme="minorHAnsi"/>
          <w:szCs w:val="24"/>
          <w:u w:color="000000"/>
          <w:lang w:eastAsia="pl-PL" w:bidi="pl-PL"/>
        </w:rPr>
        <w:t xml:space="preserve"> do Zapytania ofertowego</w:t>
      </w:r>
    </w:p>
    <w:p w14:paraId="7A6EB0D3" w14:textId="77777777" w:rsidR="00C5535D" w:rsidRDefault="00C5535D" w:rsidP="0053353B">
      <w:pPr>
        <w:spacing w:line="276" w:lineRule="auto"/>
        <w:rPr>
          <w:rFonts w:asciiTheme="minorHAnsi" w:eastAsiaTheme="majorEastAsia" w:hAnsiTheme="minorHAnsi" w:cstheme="minorHAnsi"/>
          <w:b/>
          <w:bCs/>
          <w:kern w:val="32"/>
          <w:sz w:val="28"/>
          <w:szCs w:val="28"/>
          <w:lang w:eastAsia="pl-PL" w:bidi="pl-PL"/>
        </w:rPr>
      </w:pPr>
      <w:r w:rsidRPr="00C5535D">
        <w:rPr>
          <w:rFonts w:asciiTheme="minorHAnsi" w:eastAsiaTheme="majorEastAsia" w:hAnsiTheme="minorHAnsi" w:cstheme="minorHAnsi"/>
          <w:b/>
          <w:bCs/>
          <w:kern w:val="32"/>
          <w:sz w:val="28"/>
          <w:szCs w:val="28"/>
          <w:lang w:eastAsia="pl-PL" w:bidi="pl-PL"/>
        </w:rPr>
        <w:t xml:space="preserve">informacje dotyczące przetwarzania danych osobowych </w:t>
      </w:r>
    </w:p>
    <w:p w14:paraId="43D3BF28" w14:textId="77777777" w:rsidR="000324FB" w:rsidRPr="00AC7726" w:rsidRDefault="000324FB" w:rsidP="000324FB">
      <w:pPr>
        <w:spacing w:before="120" w:after="120" w:line="276" w:lineRule="auto"/>
        <w:rPr>
          <w:b/>
        </w:rPr>
      </w:pPr>
      <w:r w:rsidRPr="00AC7726">
        <w:rPr>
          <w:color w:val="000000"/>
          <w:u w:color="000000"/>
        </w:rPr>
        <w:t>W związku z przetwarzaniem Pani/Pana danych osobowych informujemy – zgodnie z art. 13 ust. 1 i ust. 2 Rozporządzenia Parlamentu Europejskiego i Rady (UE) 2016/679 z dnia 27.04.2016 r. w sprawie ochrony osób fizycznych w związku z przetwarzaniem danych osobowych i w sprawie swobodnego przepływu takich danych oraz uchylenia dyrektywy 95/46/WE (ogólne rozporządzenie o ochronie danych) (Dz. Urz. UE L z 04.05.2016 r., Nr 119, s. 1, ze. zm.), zwanego dalej w skrócie „RODO”, iż:</w:t>
      </w:r>
    </w:p>
    <w:p w14:paraId="2D594ACF" w14:textId="77777777" w:rsidR="000324FB" w:rsidRPr="00AC7726" w:rsidRDefault="000324FB" w:rsidP="000324FB">
      <w:pPr>
        <w:numPr>
          <w:ilvl w:val="0"/>
          <w:numId w:val="2"/>
        </w:numPr>
        <w:spacing w:before="120" w:after="120" w:line="276" w:lineRule="auto"/>
        <w:ind w:left="426" w:hanging="426"/>
        <w:rPr>
          <w:b/>
        </w:rPr>
      </w:pPr>
      <w:r w:rsidRPr="00AC7726">
        <w:rPr>
          <w:b/>
          <w:color w:val="000000"/>
          <w:u w:color="000000"/>
        </w:rPr>
        <w:t>ADMINISTRATOR DANYCH</w:t>
      </w:r>
    </w:p>
    <w:p w14:paraId="5597A28B" w14:textId="77777777" w:rsidR="000324FB" w:rsidRPr="00AC7726" w:rsidRDefault="000324FB" w:rsidP="000324FB">
      <w:pPr>
        <w:spacing w:after="0" w:line="276" w:lineRule="auto"/>
        <w:rPr>
          <w:color w:val="000000"/>
          <w:u w:color="000000"/>
        </w:rPr>
      </w:pPr>
      <w:r w:rsidRPr="00AC7726">
        <w:rPr>
          <w:color w:val="000000"/>
          <w:u w:color="000000"/>
        </w:rPr>
        <w:t xml:space="preserve">Administratorem Pani/Pana danych osobowych jest </w:t>
      </w:r>
      <w:r w:rsidRPr="00AC7726">
        <w:rPr>
          <w:b/>
          <w:bCs/>
          <w:color w:val="000000"/>
          <w:u w:color="000000"/>
        </w:rPr>
        <w:t>Prezydent Miasta Zabrze</w:t>
      </w:r>
      <w:r w:rsidRPr="00AC7726">
        <w:rPr>
          <w:color w:val="000000"/>
          <w:u w:color="000000"/>
        </w:rPr>
        <w:t xml:space="preserve">, którego </w:t>
      </w:r>
      <w:r w:rsidRPr="00AC7726">
        <w:rPr>
          <w:color w:val="000000"/>
          <w:spacing w:val="-2"/>
          <w:kern w:val="24"/>
          <w:u w:color="000000"/>
        </w:rPr>
        <w:t>siedziba mieści się w Urzędzie Miejskim w Zabrzu, 41-800, przy ul. Powstańców Śląskich nr 5-7</w:t>
      </w:r>
    </w:p>
    <w:p w14:paraId="354382F1" w14:textId="77777777" w:rsidR="000324FB" w:rsidRPr="00AC7726" w:rsidRDefault="000324FB" w:rsidP="000324FB">
      <w:pPr>
        <w:numPr>
          <w:ilvl w:val="0"/>
          <w:numId w:val="2"/>
        </w:numPr>
        <w:spacing w:before="120" w:after="120" w:line="276" w:lineRule="auto"/>
        <w:ind w:left="426" w:hanging="426"/>
        <w:rPr>
          <w:color w:val="000000"/>
          <w:u w:color="000000"/>
        </w:rPr>
      </w:pPr>
      <w:r w:rsidRPr="00AC7726">
        <w:rPr>
          <w:b/>
          <w:color w:val="000000"/>
          <w:u w:color="000000"/>
        </w:rPr>
        <w:t>KONTAKT Z ADMINISTRATOREM DANYCH</w:t>
      </w:r>
    </w:p>
    <w:p w14:paraId="7A032639" w14:textId="77777777" w:rsidR="000324FB" w:rsidRPr="00AC7726" w:rsidRDefault="000324FB" w:rsidP="000324FB">
      <w:pPr>
        <w:spacing w:after="0" w:line="276" w:lineRule="auto"/>
        <w:rPr>
          <w:color w:val="000000"/>
          <w:u w:color="000000"/>
        </w:rPr>
      </w:pPr>
      <w:r w:rsidRPr="00AC7726">
        <w:rPr>
          <w:color w:val="000000"/>
          <w:u w:color="000000"/>
        </w:rPr>
        <w:t>Z Prezydentem Miasta Zabrze może się Pani/Pan skontaktować w sprawach związanych z ochroną danych osobowych, w następujący sposób:</w:t>
      </w:r>
    </w:p>
    <w:p w14:paraId="65DE4E44" w14:textId="77777777" w:rsidR="000324FB" w:rsidRPr="00AC7726" w:rsidRDefault="000324FB" w:rsidP="000324FB">
      <w:pPr>
        <w:numPr>
          <w:ilvl w:val="0"/>
          <w:numId w:val="3"/>
        </w:numPr>
        <w:spacing w:after="0" w:line="276" w:lineRule="auto"/>
        <w:ind w:left="426" w:hanging="426"/>
        <w:rPr>
          <w:color w:val="000000"/>
          <w:u w:color="000000"/>
        </w:rPr>
      </w:pPr>
      <w:r w:rsidRPr="00AC7726">
        <w:rPr>
          <w:color w:val="000000"/>
          <w:u w:color="000000"/>
        </w:rPr>
        <w:t>pod adresem poczty elektronicznej: umz@um.zabrze.pl,</w:t>
      </w:r>
    </w:p>
    <w:p w14:paraId="1C6D86C2" w14:textId="77777777" w:rsidR="000324FB" w:rsidRPr="00AC7726" w:rsidRDefault="000324FB" w:rsidP="000324FB">
      <w:pPr>
        <w:numPr>
          <w:ilvl w:val="0"/>
          <w:numId w:val="3"/>
        </w:numPr>
        <w:spacing w:after="0" w:line="276" w:lineRule="auto"/>
        <w:ind w:left="426" w:hanging="426"/>
        <w:rPr>
          <w:color w:val="000000"/>
          <w:u w:color="000000"/>
        </w:rPr>
      </w:pPr>
      <w:r w:rsidRPr="00AC7726">
        <w:rPr>
          <w:color w:val="000000"/>
          <w:u w:color="000000"/>
        </w:rPr>
        <w:t>pod numerem telefonu: 32 373 33 00,</w:t>
      </w:r>
    </w:p>
    <w:p w14:paraId="30D78437" w14:textId="77777777" w:rsidR="000324FB" w:rsidRPr="00AC7726" w:rsidRDefault="000324FB" w:rsidP="000324FB">
      <w:pPr>
        <w:numPr>
          <w:ilvl w:val="0"/>
          <w:numId w:val="3"/>
        </w:numPr>
        <w:spacing w:after="0" w:line="276" w:lineRule="auto"/>
        <w:ind w:left="426" w:hanging="426"/>
        <w:rPr>
          <w:color w:val="000000"/>
          <w:u w:color="000000"/>
        </w:rPr>
      </w:pPr>
      <w:r w:rsidRPr="00AC7726">
        <w:rPr>
          <w:color w:val="000000"/>
          <w:u w:color="000000"/>
        </w:rPr>
        <w:t>pisemnie na adres: Urząd Miejski w Zabrzu, 41-800, przy ul. Powstańców Śląskich nr 5-7 z dopiskiem „Ochrona danych osobowych”.</w:t>
      </w:r>
    </w:p>
    <w:p w14:paraId="56F7ED3F" w14:textId="77777777" w:rsidR="000324FB" w:rsidRPr="00AC7726" w:rsidRDefault="000324FB" w:rsidP="000324FB">
      <w:pPr>
        <w:numPr>
          <w:ilvl w:val="0"/>
          <w:numId w:val="2"/>
        </w:numPr>
        <w:spacing w:before="120" w:after="120" w:line="276" w:lineRule="auto"/>
        <w:ind w:left="425" w:hanging="425"/>
        <w:rPr>
          <w:color w:val="000000"/>
          <w:u w:color="000000"/>
        </w:rPr>
      </w:pPr>
      <w:r w:rsidRPr="00AC7726">
        <w:rPr>
          <w:b/>
          <w:color w:val="000000"/>
          <w:u w:color="000000"/>
        </w:rPr>
        <w:t>INSPEKTOR OCHRONY DANYCH</w:t>
      </w:r>
    </w:p>
    <w:p w14:paraId="00557DBB" w14:textId="77777777" w:rsidR="000324FB" w:rsidRPr="00AC7726" w:rsidRDefault="000324FB" w:rsidP="000324FB">
      <w:pPr>
        <w:spacing w:after="0" w:line="276" w:lineRule="auto"/>
        <w:rPr>
          <w:color w:val="000000"/>
          <w:u w:color="000000"/>
        </w:rPr>
      </w:pPr>
      <w:r w:rsidRPr="00AC7726">
        <w:rPr>
          <w:color w:val="000000"/>
          <w:u w:color="000000"/>
        </w:rPr>
        <w:t>Administrator wyznaczył Inspektora Ochrony Danych, z którym może się Pani/Pan skontaktować w sprawach związanych z ochroną danych osobowych, w następujący sposób:</w:t>
      </w:r>
    </w:p>
    <w:p w14:paraId="6AC51B5D" w14:textId="77777777" w:rsidR="000324FB" w:rsidRPr="00AC7726" w:rsidRDefault="000324FB" w:rsidP="000324FB">
      <w:pPr>
        <w:numPr>
          <w:ilvl w:val="0"/>
          <w:numId w:val="4"/>
        </w:numPr>
        <w:spacing w:after="0" w:line="276" w:lineRule="auto"/>
        <w:ind w:left="426" w:hanging="426"/>
        <w:rPr>
          <w:color w:val="000000"/>
          <w:u w:color="000000"/>
        </w:rPr>
      </w:pPr>
      <w:r w:rsidRPr="00AC7726">
        <w:rPr>
          <w:color w:val="000000"/>
          <w:u w:color="000000"/>
        </w:rPr>
        <w:t>pod adresem poczty elektronicznej: iod@um.zabrze.pl</w:t>
      </w:r>
    </w:p>
    <w:p w14:paraId="26B7B3FA" w14:textId="77777777" w:rsidR="000324FB" w:rsidRPr="00AC7726" w:rsidRDefault="000324FB" w:rsidP="000324FB">
      <w:pPr>
        <w:numPr>
          <w:ilvl w:val="0"/>
          <w:numId w:val="4"/>
        </w:numPr>
        <w:spacing w:after="0" w:line="276" w:lineRule="auto"/>
        <w:ind w:left="426" w:hanging="426"/>
        <w:rPr>
          <w:color w:val="000000"/>
          <w:u w:color="000000"/>
        </w:rPr>
      </w:pPr>
      <w:r w:rsidRPr="00AC7726">
        <w:rPr>
          <w:color w:val="000000"/>
          <w:u w:color="000000"/>
        </w:rPr>
        <w:t>pod numerem telefonu: 32 373 33 00.</w:t>
      </w:r>
    </w:p>
    <w:p w14:paraId="708042FA" w14:textId="77777777" w:rsidR="000324FB" w:rsidRPr="00AC7726" w:rsidRDefault="000324FB" w:rsidP="000324FB">
      <w:pPr>
        <w:numPr>
          <w:ilvl w:val="0"/>
          <w:numId w:val="4"/>
        </w:numPr>
        <w:spacing w:after="0" w:line="276" w:lineRule="auto"/>
        <w:ind w:left="426" w:hanging="426"/>
        <w:rPr>
          <w:color w:val="000000"/>
          <w:u w:color="000000"/>
        </w:rPr>
      </w:pPr>
      <w:r w:rsidRPr="00AC7726">
        <w:rPr>
          <w:color w:val="000000"/>
          <w:u w:color="000000"/>
        </w:rPr>
        <w:t>pisemnie na adres: Urząd Miejski w Zabrzu, 41-800, przy ul. Powstańców Śląskich nr 5-7 z dopiskiem „Inspektor ochrony danych”.</w:t>
      </w:r>
    </w:p>
    <w:p w14:paraId="039663C4" w14:textId="77777777" w:rsidR="000324FB" w:rsidRPr="00AC7726" w:rsidRDefault="000324FB" w:rsidP="000324FB">
      <w:pPr>
        <w:numPr>
          <w:ilvl w:val="0"/>
          <w:numId w:val="2"/>
        </w:numPr>
        <w:spacing w:before="120" w:after="120" w:line="276" w:lineRule="auto"/>
        <w:ind w:left="425" w:hanging="425"/>
        <w:rPr>
          <w:color w:val="000000"/>
          <w:u w:color="000000"/>
        </w:rPr>
      </w:pPr>
      <w:r w:rsidRPr="00AC7726">
        <w:rPr>
          <w:b/>
          <w:color w:val="000000"/>
          <w:u w:color="000000"/>
        </w:rPr>
        <w:t>PODSTAWA PRAWNA I CELE PRZETWARZANIA DANYCH OSOBOWYCH</w:t>
      </w:r>
    </w:p>
    <w:p w14:paraId="3B7DFBE5" w14:textId="77777777" w:rsidR="000324FB" w:rsidRPr="00AC7726" w:rsidRDefault="000324FB" w:rsidP="000324FB">
      <w:pPr>
        <w:keepLines/>
        <w:numPr>
          <w:ilvl w:val="1"/>
          <w:numId w:val="5"/>
        </w:numPr>
        <w:spacing w:after="0" w:line="276" w:lineRule="auto"/>
        <w:ind w:left="426" w:hanging="426"/>
        <w:rPr>
          <w:color w:val="000000"/>
          <w:u w:color="000000"/>
        </w:rPr>
      </w:pPr>
      <w:r w:rsidRPr="00AC7726">
        <w:rPr>
          <w:color w:val="000000"/>
          <w:u w:color="000000"/>
        </w:rPr>
        <w:t>Przetwarzanie Pani/Pana danych odbywa się w celu związanym z postępowaniem o udzielenie zamówienia publicznego.</w:t>
      </w:r>
    </w:p>
    <w:p w14:paraId="6B3541AD" w14:textId="77777777" w:rsidR="000324FB" w:rsidRPr="00AC7726" w:rsidRDefault="000324FB" w:rsidP="000324FB">
      <w:pPr>
        <w:keepLines/>
        <w:numPr>
          <w:ilvl w:val="1"/>
          <w:numId w:val="5"/>
        </w:numPr>
        <w:spacing w:after="0" w:line="276" w:lineRule="auto"/>
        <w:ind w:left="426" w:hanging="426"/>
        <w:rPr>
          <w:color w:val="000000"/>
          <w:u w:color="000000"/>
        </w:rPr>
      </w:pPr>
      <w:r w:rsidRPr="00AC7726">
        <w:rPr>
          <w:color w:val="000000"/>
          <w:u w:color="000000"/>
        </w:rPr>
        <w:t>Podstawą prawną zbierania Pani/Pana danych osobowych jest:</w:t>
      </w:r>
    </w:p>
    <w:p w14:paraId="7525809B" w14:textId="77777777" w:rsidR="000324FB" w:rsidRPr="00AC7726" w:rsidRDefault="000324FB" w:rsidP="000324FB">
      <w:pPr>
        <w:pStyle w:val="Akapitzlist"/>
        <w:numPr>
          <w:ilvl w:val="0"/>
          <w:numId w:val="6"/>
        </w:numPr>
        <w:spacing w:after="0" w:line="276" w:lineRule="auto"/>
        <w:contextualSpacing w:val="0"/>
        <w:rPr>
          <w:vanish/>
          <w:color w:val="000000"/>
          <w:sz w:val="22"/>
          <w:szCs w:val="22"/>
          <w:u w:color="000000"/>
        </w:rPr>
      </w:pPr>
    </w:p>
    <w:p w14:paraId="3AC3B6C4" w14:textId="77777777" w:rsidR="000324FB" w:rsidRPr="00AC7726" w:rsidRDefault="000324FB" w:rsidP="000324FB">
      <w:pPr>
        <w:pStyle w:val="Akapitzlist"/>
        <w:numPr>
          <w:ilvl w:val="0"/>
          <w:numId w:val="6"/>
        </w:numPr>
        <w:spacing w:after="0" w:line="276" w:lineRule="auto"/>
        <w:contextualSpacing w:val="0"/>
        <w:rPr>
          <w:vanish/>
          <w:color w:val="000000"/>
          <w:sz w:val="22"/>
          <w:szCs w:val="22"/>
          <w:u w:color="000000"/>
        </w:rPr>
      </w:pPr>
    </w:p>
    <w:p w14:paraId="01474BCF" w14:textId="77777777" w:rsidR="000324FB" w:rsidRPr="00AC7726" w:rsidRDefault="000324FB" w:rsidP="000324FB">
      <w:pPr>
        <w:numPr>
          <w:ilvl w:val="1"/>
          <w:numId w:val="6"/>
        </w:numPr>
        <w:spacing w:after="0" w:line="276" w:lineRule="auto"/>
        <w:ind w:left="426" w:right="-115" w:hanging="426"/>
        <w:rPr>
          <w:color w:val="000000"/>
          <w:u w:color="000000"/>
        </w:rPr>
      </w:pPr>
      <w:r w:rsidRPr="00AC7726">
        <w:rPr>
          <w:color w:val="000000"/>
          <w:u w:color="000000"/>
        </w:rPr>
        <w:t>art. 6 ust. 1 lit. c RODO, tj. obowiązek prawny ciążący na administratorze wynikający z przepisów ustawy z dnia 11 września 2019 r. Prawo zamówień publicznych, zwanej dalej PZP;</w:t>
      </w:r>
    </w:p>
    <w:p w14:paraId="2733E612" w14:textId="77777777" w:rsidR="000324FB" w:rsidRPr="00AC7726" w:rsidRDefault="000324FB" w:rsidP="000324FB">
      <w:pPr>
        <w:numPr>
          <w:ilvl w:val="1"/>
          <w:numId w:val="6"/>
        </w:numPr>
        <w:spacing w:after="0" w:line="276" w:lineRule="auto"/>
        <w:ind w:left="426" w:hanging="426"/>
        <w:rPr>
          <w:color w:val="000000"/>
          <w:u w:color="000000"/>
        </w:rPr>
      </w:pPr>
      <w:r w:rsidRPr="00AC7726">
        <w:rPr>
          <w:color w:val="000000"/>
          <w:u w:color="000000"/>
        </w:rPr>
        <w:t>art. 6 ust. 1 lit. b RODO, tj. przetwarzanie jest niezbędne do wykonania umowy, której stroną jest osoba, której dane dotyczą lub do podjęcia działań na żądanie osoby, której dane dotyczą przed zawarciem umowy</w:t>
      </w:r>
      <w:r w:rsidRPr="00AC7726">
        <w:rPr>
          <w:lang w:bidi="pl-PL"/>
        </w:rPr>
        <w:t xml:space="preserve">    </w:t>
      </w:r>
    </w:p>
    <w:p w14:paraId="0D0DF7EA" w14:textId="77777777" w:rsidR="000324FB" w:rsidRDefault="000324FB" w:rsidP="000324FB">
      <w:pPr>
        <w:keepLines/>
        <w:numPr>
          <w:ilvl w:val="1"/>
          <w:numId w:val="5"/>
        </w:numPr>
        <w:spacing w:after="0" w:line="276" w:lineRule="auto"/>
        <w:ind w:left="426" w:hanging="426"/>
        <w:rPr>
          <w:color w:val="000000"/>
          <w:u w:color="000000"/>
        </w:rPr>
      </w:pPr>
      <w:r w:rsidRPr="00AC7726">
        <w:rPr>
          <w:color w:val="000000"/>
          <w:u w:color="000000"/>
        </w:rPr>
        <w:t>Zgodnie z art. 19 ust. 5 PZP Zamawiający przetwarza dane o</w:t>
      </w:r>
      <w:r>
        <w:rPr>
          <w:color w:val="000000"/>
          <w:u w:color="000000"/>
        </w:rPr>
        <w:t>sobowe zebrane w postępowaniu o </w:t>
      </w:r>
      <w:r w:rsidRPr="00AC7726">
        <w:rPr>
          <w:color w:val="000000"/>
          <w:u w:color="000000"/>
        </w:rPr>
        <w:t>udzielenie zamówienia w sposób gwarantujący zabezpieczenie przed ich bezprawnym rozpowszechnianiem.</w:t>
      </w:r>
    </w:p>
    <w:p w14:paraId="6BEC93E6" w14:textId="77777777" w:rsidR="000324FB" w:rsidRPr="00AC7726" w:rsidRDefault="000324FB" w:rsidP="000324FB">
      <w:pPr>
        <w:keepLines/>
        <w:spacing w:after="0"/>
        <w:ind w:left="426"/>
        <w:rPr>
          <w:color w:val="000000"/>
          <w:u w:color="000000"/>
        </w:rPr>
      </w:pPr>
    </w:p>
    <w:p w14:paraId="6DF2D67A" w14:textId="77777777" w:rsidR="000324FB" w:rsidRPr="00AC7726" w:rsidRDefault="000324FB" w:rsidP="000324FB">
      <w:pPr>
        <w:numPr>
          <w:ilvl w:val="0"/>
          <w:numId w:val="2"/>
        </w:numPr>
        <w:spacing w:before="120" w:after="120" w:line="276" w:lineRule="auto"/>
        <w:ind w:left="425" w:hanging="425"/>
        <w:rPr>
          <w:color w:val="000000"/>
          <w:u w:color="000000"/>
        </w:rPr>
      </w:pPr>
      <w:r w:rsidRPr="00AC7726">
        <w:rPr>
          <w:b/>
          <w:color w:val="000000"/>
          <w:u w:color="000000"/>
        </w:rPr>
        <w:lastRenderedPageBreak/>
        <w:t>ODBIORCY DANYCH OSOBOWYCH</w:t>
      </w:r>
    </w:p>
    <w:p w14:paraId="181AE88E" w14:textId="4753C3B2" w:rsidR="000324FB" w:rsidRPr="00AC7726" w:rsidRDefault="000324FB" w:rsidP="000324FB">
      <w:pPr>
        <w:spacing w:line="276" w:lineRule="auto"/>
        <w:rPr>
          <w:rFonts w:ascii="Times New Roman" w:hAnsi="Times New Roman"/>
          <w:lang w:eastAsia="pl-PL" w:bidi="pl-PL"/>
        </w:rPr>
      </w:pPr>
      <w:r w:rsidRPr="00AC7726">
        <w:rPr>
          <w:color w:val="000000"/>
          <w:u w:color="000000"/>
        </w:rPr>
        <w:t>Pani/Pana dane mogą zostać udostępnione podmiotom i instytucjom upoważnionym na podstawie przepisów prawa oraz odbiorcom będącym podmiotami przetwarzającymi, w szczególności świadczącym usługi IT na zlecenie Miasta Zabrze. Podmiotem świadczącym usługi IT w zakresie ewidencyjno-księgowym jest Asseco Data Systems S.A. z siedzibą w Gdańsku, ul.</w:t>
      </w:r>
      <w:r>
        <w:rPr>
          <w:color w:val="000000"/>
          <w:u w:color="000000"/>
        </w:rPr>
        <w:t> </w:t>
      </w:r>
      <w:r w:rsidRPr="00AC7726">
        <w:rPr>
          <w:color w:val="000000"/>
          <w:u w:color="000000"/>
        </w:rPr>
        <w:t>Jana z Kolna 11. Podmiotem świadczącym usługi w zakresie konfiguracji i uruchomienia Platformy Przetargowej (będącej środkiem komunikacji elektronicznej za pomocą której odbywa się komunikacja Zamawiającego z Wykonawcami) oraz jej bieżącej obsługi jest PZ</w:t>
      </w:r>
      <w:r>
        <w:rPr>
          <w:color w:val="000000"/>
          <w:u w:color="000000"/>
        </w:rPr>
        <w:t>P24.pl Sp. z o.o. z siedzibą we </w:t>
      </w:r>
      <w:r w:rsidRPr="00AC7726">
        <w:rPr>
          <w:color w:val="000000"/>
          <w:u w:color="000000"/>
        </w:rPr>
        <w:t xml:space="preserve">Wrocławiu, ul. Legnicka 57D lok. B/J. Pani/Pana dane mogą zostać również udostępnione podmiotom, którym udostępniona zostanie dokumentacja postępowania w ramach przeprowadzanych kontroli zewnętrznych oraz w oparciu o art. 18 ust. 1 i 6 oraz art. 74 ust. 1, 2 i 4 ustawy z 11 września 2019 r. Prawo zamówień publicznych. W przypadku korzystania ze środków ochrony prawnej, o których mowa w art. 18 ust. 6 </w:t>
      </w:r>
      <w:proofErr w:type="spellStart"/>
      <w:r w:rsidRPr="00AC7726">
        <w:rPr>
          <w:color w:val="000000"/>
          <w:u w:color="000000"/>
        </w:rPr>
        <w:t>Pzp</w:t>
      </w:r>
      <w:proofErr w:type="spellEnd"/>
      <w:r w:rsidRPr="00AC7726">
        <w:rPr>
          <w:color w:val="000000"/>
          <w:u w:color="000000"/>
        </w:rPr>
        <w:t xml:space="preserve"> Pani/Pana dane osobowe mogą zostać udostępnione Krajowej Izbie Odwoławczej, a w przypadku wniesienia skargi na orzeczenie Izby oraz postanowienie Prezesa Izby, o którym mowa w art. 519 ust. 1 </w:t>
      </w:r>
      <w:proofErr w:type="spellStart"/>
      <w:r w:rsidRPr="00AC7726">
        <w:rPr>
          <w:color w:val="000000"/>
          <w:u w:color="000000"/>
        </w:rPr>
        <w:t>Pzp</w:t>
      </w:r>
      <w:proofErr w:type="spellEnd"/>
      <w:r w:rsidRPr="00AC7726">
        <w:rPr>
          <w:color w:val="000000"/>
          <w:u w:color="000000"/>
        </w:rPr>
        <w:t xml:space="preserve">, Pani/Pana dane osobowe mogą zostać udostępnione Sądowi Okręgowemu w Warszawie – sądowi zamówień publicznych. W przypadku konieczności zasięgnięcia opinii prawnej w toku prowadzonego postępowania Pani/Pana dane osobowe mogą zostać udostępnione podmiotowi świadczącemu usługę obsługi prawnej na zlecenie Miasta Zabrze. W związku z koniecznością wypełnienia obowiązku, o którym mowa w art. 81, art. 309 ust. 1 oraz art. 448 </w:t>
      </w:r>
      <w:proofErr w:type="spellStart"/>
      <w:r w:rsidRPr="00AC7726">
        <w:rPr>
          <w:color w:val="000000"/>
          <w:u w:color="000000"/>
        </w:rPr>
        <w:t>Pzp</w:t>
      </w:r>
      <w:proofErr w:type="spellEnd"/>
      <w:r w:rsidRPr="00AC7726">
        <w:rPr>
          <w:color w:val="000000"/>
          <w:u w:color="000000"/>
        </w:rPr>
        <w:t xml:space="preserve"> Pani/Pana dane osobowe zostaną zamieszczone w Biuletynie Zamówień Publicznych. Podmiotem udostępniającym system umożliwiający prowadzenie strony Biuletynu Zamówień Publicznych (platforma e-Zamówienia) je</w:t>
      </w:r>
      <w:r>
        <w:rPr>
          <w:color w:val="000000"/>
          <w:u w:color="000000"/>
        </w:rPr>
        <w:t>st Urząd Zamówień Publicznych z </w:t>
      </w:r>
      <w:r w:rsidRPr="00AC7726">
        <w:rPr>
          <w:color w:val="000000"/>
          <w:u w:color="000000"/>
        </w:rPr>
        <w:t>siedzibą Warszawie przy ul. Postępu 17A.  W związku z koniecz</w:t>
      </w:r>
      <w:r>
        <w:rPr>
          <w:color w:val="000000"/>
          <w:u w:color="000000"/>
        </w:rPr>
        <w:t>nością wypełnienia obowiązku, o </w:t>
      </w:r>
      <w:r w:rsidRPr="00AC7726">
        <w:rPr>
          <w:color w:val="000000"/>
          <w:u w:color="000000"/>
        </w:rPr>
        <w:t xml:space="preserve">którym mowa w art. 265 ust. 1 </w:t>
      </w:r>
      <w:proofErr w:type="spellStart"/>
      <w:r w:rsidRPr="00AC7726">
        <w:rPr>
          <w:color w:val="000000"/>
          <w:u w:color="000000"/>
        </w:rPr>
        <w:t>Pzp</w:t>
      </w:r>
      <w:proofErr w:type="spellEnd"/>
      <w:r w:rsidRPr="00AC7726">
        <w:rPr>
          <w:color w:val="000000"/>
          <w:u w:color="000000"/>
        </w:rPr>
        <w:t xml:space="preserve"> Pani/Pana dane osobowe zostaną zamieszczone w Dzienniku Urzędowym Unii Europejskiej. Podmiotem udostępniającym system umożliwiający prowadzenie strony Dziennika Urzędowego Unii Europejskiej (platforma e-Notices2) jest Urząd Publikacji Unii Europejskiej z siedzibą w Luksemburgu. W zakresie w jakim Pani/Pana dane osobowe będą stanowiły informację publiczną odbiorcami Pani/Pana danych osobowych będą osoby przeglądające Biuletyn Informacji Publicznej Urzędu Miejskiego w Zabrzu oraz osoby, które</w:t>
      </w:r>
      <w:r>
        <w:rPr>
          <w:color w:val="000000"/>
          <w:u w:color="000000"/>
        </w:rPr>
        <w:t xml:space="preserve"> skorzystają z prawa dostępu do </w:t>
      </w:r>
      <w:r w:rsidRPr="00AC7726">
        <w:rPr>
          <w:color w:val="000000"/>
          <w:u w:color="000000"/>
        </w:rPr>
        <w:t xml:space="preserve">informacji publicznej. Podmiotem udostępniającym system umożliwiający prowadzenie strony Biuletynu Informacji Publicznej jest </w:t>
      </w:r>
      <w:proofErr w:type="spellStart"/>
      <w:r w:rsidRPr="00AC7726">
        <w:rPr>
          <w:color w:val="000000"/>
          <w:u w:color="000000"/>
        </w:rPr>
        <w:t>BetaSoft</w:t>
      </w:r>
      <w:proofErr w:type="spellEnd"/>
      <w:r w:rsidRPr="00AC7726">
        <w:rPr>
          <w:color w:val="000000"/>
          <w:u w:color="000000"/>
        </w:rPr>
        <w:t xml:space="preserve"> Sp. z o.o. z siedzibą w Bytomiu. W niektórych przypadkach podmioty zewnętrzne świadczące usługi na zlecenie Miasta Zabrze mogą występować w roli niezależnych administratorów np. poczta polska lub inni operatorzy pocztowi, w tym firmy kurierskie.</w:t>
      </w:r>
    </w:p>
    <w:p w14:paraId="5B584828" w14:textId="77777777" w:rsidR="000324FB" w:rsidRPr="00AC7726" w:rsidRDefault="000324FB" w:rsidP="000324FB">
      <w:pPr>
        <w:numPr>
          <w:ilvl w:val="0"/>
          <w:numId w:val="2"/>
        </w:numPr>
        <w:spacing w:before="120" w:after="120" w:line="276" w:lineRule="auto"/>
        <w:ind w:left="425" w:hanging="425"/>
        <w:rPr>
          <w:color w:val="000000"/>
          <w:u w:color="000000"/>
        </w:rPr>
      </w:pPr>
      <w:r w:rsidRPr="00AC7726">
        <w:rPr>
          <w:b/>
          <w:color w:val="000000"/>
          <w:u w:color="000000"/>
        </w:rPr>
        <w:t>OKRES PRZECHOWYWANIA DANYCH OSOBOWYCH</w:t>
      </w:r>
    </w:p>
    <w:p w14:paraId="64D505B0" w14:textId="2A0F9B90" w:rsidR="000324FB" w:rsidRPr="00AC7726" w:rsidRDefault="000324FB" w:rsidP="000324FB">
      <w:pPr>
        <w:spacing w:after="120" w:line="276" w:lineRule="auto"/>
        <w:rPr>
          <w:color w:val="000000"/>
          <w:u w:color="000000"/>
        </w:rPr>
      </w:pPr>
      <w:r w:rsidRPr="00AC7726">
        <w:rPr>
          <w:color w:val="000000"/>
          <w:u w:color="000000"/>
        </w:rPr>
        <w:t>Pani/Pana dane osobowe w przypadku postępowań o udzielenie zamówienia publicznego będą przechowywane przez okres oznaczony kategorią archiwalną wskazaną w Jednolitym Rzeczowym Wykazie Akt. Dla dokumentów wytworzonych w ramach zamówień klasycznych, których wartość jest równa lub przekracza kwotę 130 000 złotych jest to okres 5 lat (kat. arch. B5). Dla dokumentów wytworzonych w ramach zamówień klasycznych dofinansowanych ze środków Unii Europejskiej, okres przechowywania określony jest indywidualnie dla każdej umowy o</w:t>
      </w:r>
      <w:r>
        <w:rPr>
          <w:color w:val="000000"/>
          <w:u w:color="000000"/>
        </w:rPr>
        <w:t> </w:t>
      </w:r>
      <w:r w:rsidRPr="00AC7726">
        <w:rPr>
          <w:color w:val="000000"/>
          <w:u w:color="000000"/>
        </w:rPr>
        <w:t xml:space="preserve">dofinansowanie projektu. Natomiast umowy cywilno-prawne wraz z dokumentacją dotyczącą ich realizacji, niezależnie od trybu w jakim zostały zawarte, przechowywane są przez okres 10 lat </w:t>
      </w:r>
      <w:r w:rsidRPr="00AC7726">
        <w:rPr>
          <w:color w:val="000000"/>
          <w:u w:color="000000"/>
        </w:rPr>
        <w:lastRenderedPageBreak/>
        <w:t>(kat. arch. B10). Okres przechowywania liczony jest od 1 stycznia roku następnego od daty zakończenia sprawy. Po upływie okresu przechowywania dokumentacja niearchiwalna podlega, po uzyskaniu zgody dyrektora właściwego archiwum państwowego, brakowaniu.</w:t>
      </w:r>
    </w:p>
    <w:p w14:paraId="5B482500" w14:textId="77777777" w:rsidR="000324FB" w:rsidRPr="00AC7726" w:rsidRDefault="000324FB" w:rsidP="000324FB">
      <w:pPr>
        <w:numPr>
          <w:ilvl w:val="0"/>
          <w:numId w:val="2"/>
        </w:numPr>
        <w:spacing w:before="120" w:after="120" w:line="276" w:lineRule="auto"/>
        <w:ind w:left="425" w:hanging="425"/>
        <w:rPr>
          <w:color w:val="000000"/>
          <w:u w:color="000000"/>
        </w:rPr>
      </w:pPr>
      <w:r w:rsidRPr="00AC7726">
        <w:rPr>
          <w:b/>
          <w:color w:val="000000"/>
          <w:u w:color="000000"/>
        </w:rPr>
        <w:t>PRAWA OSÓB, KTÓRYCH DANE DOTYCZĄ, W TYM DOSTĘPU DO DANYCH OSOBOWYCH.</w:t>
      </w:r>
    </w:p>
    <w:p w14:paraId="79C058B3" w14:textId="77777777" w:rsidR="000324FB" w:rsidRPr="00AC7726" w:rsidRDefault="000324FB" w:rsidP="000324FB">
      <w:pPr>
        <w:spacing w:after="0" w:line="276" w:lineRule="auto"/>
        <w:rPr>
          <w:color w:val="000000"/>
          <w:u w:color="000000"/>
        </w:rPr>
      </w:pPr>
      <w:r w:rsidRPr="00AC7726">
        <w:rPr>
          <w:color w:val="000000"/>
          <w:u w:color="000000"/>
        </w:rPr>
        <w:t>Na zasadach określonych przepisami RODO, posiada Pani/Pan prawo do żądania od administratora:</w:t>
      </w:r>
    </w:p>
    <w:p w14:paraId="6317B3DA" w14:textId="77777777" w:rsidR="000324FB" w:rsidRPr="00AC7726" w:rsidRDefault="000324FB" w:rsidP="000324FB">
      <w:pPr>
        <w:numPr>
          <w:ilvl w:val="0"/>
          <w:numId w:val="7"/>
        </w:numPr>
        <w:spacing w:after="0" w:line="276" w:lineRule="auto"/>
        <w:ind w:left="426" w:hanging="426"/>
        <w:rPr>
          <w:color w:val="000000"/>
          <w:u w:color="000000"/>
        </w:rPr>
      </w:pPr>
      <w:r w:rsidRPr="00AC7726">
        <w:rPr>
          <w:color w:val="000000"/>
          <w:u w:color="000000"/>
        </w:rPr>
        <w:t>dostępu do treści swoich danych osobowych,</w:t>
      </w:r>
    </w:p>
    <w:p w14:paraId="1F5B9088" w14:textId="77777777" w:rsidR="000324FB" w:rsidRPr="00AC7726" w:rsidRDefault="000324FB" w:rsidP="000324FB">
      <w:pPr>
        <w:numPr>
          <w:ilvl w:val="0"/>
          <w:numId w:val="7"/>
        </w:numPr>
        <w:spacing w:after="0" w:line="276" w:lineRule="auto"/>
        <w:ind w:left="426" w:hanging="426"/>
        <w:rPr>
          <w:color w:val="000000"/>
          <w:u w:color="000000"/>
        </w:rPr>
      </w:pPr>
      <w:r w:rsidRPr="00AC7726">
        <w:rPr>
          <w:color w:val="000000"/>
          <w:u w:color="000000"/>
        </w:rPr>
        <w:t>sprostowania lub uzupełnienia swoich danych osobowych, przy czym skorzystanie przez osobę, której dane osobowe dotyczą, z uprawnienia do sprostowania lub uzupełnienia, o którym mowa w art. 16 RODO, nie może skutkować zmianą wyniku postępowania o udzielenie zamówienia ani</w:t>
      </w:r>
      <w:r>
        <w:rPr>
          <w:color w:val="000000"/>
          <w:u w:color="000000"/>
        </w:rPr>
        <w:t> </w:t>
      </w:r>
      <w:r w:rsidRPr="00AC7726">
        <w:rPr>
          <w:color w:val="000000"/>
          <w:u w:color="000000"/>
        </w:rPr>
        <w:t>zmianą postanowień umowy w sprawie zamówienia publ</w:t>
      </w:r>
      <w:r>
        <w:rPr>
          <w:color w:val="000000"/>
          <w:u w:color="000000"/>
        </w:rPr>
        <w:t>icznego w zakresie niezgodnym z </w:t>
      </w:r>
      <w:r w:rsidRPr="00AC7726">
        <w:rPr>
          <w:color w:val="000000"/>
          <w:u w:color="000000"/>
        </w:rPr>
        <w:t>ustawą,</w:t>
      </w:r>
    </w:p>
    <w:p w14:paraId="16C47F2F" w14:textId="77777777" w:rsidR="000324FB" w:rsidRPr="00AC7726" w:rsidRDefault="000324FB" w:rsidP="000324FB">
      <w:pPr>
        <w:numPr>
          <w:ilvl w:val="0"/>
          <w:numId w:val="7"/>
        </w:numPr>
        <w:spacing w:after="0" w:line="276" w:lineRule="auto"/>
        <w:ind w:left="426" w:hanging="426"/>
        <w:rPr>
          <w:color w:val="000000"/>
          <w:u w:color="000000"/>
        </w:rPr>
      </w:pPr>
      <w:r w:rsidRPr="00AC7726">
        <w:rPr>
          <w:color w:val="000000"/>
          <w:u w:color="000000"/>
        </w:rPr>
        <w:t>ograniczenia przetwarzania swoich danych osobowych, przy czym zgłoszenie żądania ograniczenia przetwarzania, o którym mowa w art. 18 ust. 1 RODO nie ogranicza przetwarzania danych osobowych do czasu zakończenia tego postępowania.</w:t>
      </w:r>
    </w:p>
    <w:p w14:paraId="0B4FF662" w14:textId="77777777" w:rsidR="000324FB" w:rsidRPr="00AC7726" w:rsidRDefault="000324FB" w:rsidP="000324FB">
      <w:pPr>
        <w:numPr>
          <w:ilvl w:val="0"/>
          <w:numId w:val="2"/>
        </w:numPr>
        <w:spacing w:before="120" w:after="120" w:line="276" w:lineRule="auto"/>
        <w:ind w:left="425" w:hanging="425"/>
        <w:rPr>
          <w:color w:val="000000"/>
          <w:u w:color="000000"/>
        </w:rPr>
      </w:pPr>
      <w:r w:rsidRPr="00AC7726">
        <w:rPr>
          <w:b/>
          <w:color w:val="000000"/>
          <w:u w:color="000000"/>
        </w:rPr>
        <w:t>PRAWO WNIESIENIA SKARGI DO ORGANU NADZORCZEGO</w:t>
      </w:r>
    </w:p>
    <w:p w14:paraId="15ABCBF2" w14:textId="77777777" w:rsidR="000324FB" w:rsidRPr="00AC7726" w:rsidRDefault="000324FB" w:rsidP="000324FB">
      <w:pPr>
        <w:spacing w:after="0" w:line="276" w:lineRule="auto"/>
        <w:rPr>
          <w:color w:val="000000"/>
          <w:u w:color="000000"/>
        </w:rPr>
      </w:pPr>
      <w:r w:rsidRPr="00AC7726">
        <w:rPr>
          <w:color w:val="000000"/>
          <w:u w:color="000000"/>
        </w:rPr>
        <w:t>Gdy uzna Pani/Pan, iż przetwarzanie Pani/Pana danych osobowych narusza przepisy o ochronie danych osobowych, przysługuje Pani/Panu prawo do wniesienia skargi do organu nadzorczego, którym jest Prezes Urzędu Ochrony Danych Osobowych, z siedzibą w Warszawie, przy ul. Stawki 2, 00</w:t>
      </w:r>
      <w:r w:rsidRPr="00AC7726">
        <w:rPr>
          <w:color w:val="000000"/>
          <w:u w:color="000000"/>
        </w:rPr>
        <w:noBreakHyphen/>
        <w:t>193 Warszawa.</w:t>
      </w:r>
    </w:p>
    <w:p w14:paraId="7ABBBB2F" w14:textId="77777777" w:rsidR="000324FB" w:rsidRPr="00AC7726" w:rsidRDefault="000324FB" w:rsidP="000324FB">
      <w:pPr>
        <w:numPr>
          <w:ilvl w:val="0"/>
          <w:numId w:val="2"/>
        </w:numPr>
        <w:spacing w:before="120" w:after="120" w:line="276" w:lineRule="auto"/>
        <w:ind w:left="425" w:hanging="425"/>
        <w:rPr>
          <w:color w:val="000000"/>
          <w:u w:color="000000"/>
        </w:rPr>
      </w:pPr>
      <w:r w:rsidRPr="00AC7726">
        <w:rPr>
          <w:b/>
          <w:color w:val="000000"/>
          <w:u w:color="000000"/>
        </w:rPr>
        <w:t>INFORMACJA O WYMOGU/DOBROWOLNOŚCI PODANIA DANYCH ORAZ KONSEKWENCJACH NIEPODANIA DANYCH OSOBOWYCH</w:t>
      </w:r>
    </w:p>
    <w:p w14:paraId="0F08E3BA" w14:textId="77777777" w:rsidR="000324FB" w:rsidRPr="00AC7726" w:rsidRDefault="000324FB" w:rsidP="000324FB">
      <w:pPr>
        <w:numPr>
          <w:ilvl w:val="0"/>
          <w:numId w:val="8"/>
        </w:numPr>
        <w:spacing w:after="0" w:line="276" w:lineRule="auto"/>
        <w:ind w:left="425" w:hanging="425"/>
        <w:rPr>
          <w:color w:val="000000"/>
          <w:u w:color="000000"/>
        </w:rPr>
      </w:pPr>
      <w:r w:rsidRPr="00AC7726">
        <w:rPr>
          <w:color w:val="000000"/>
          <w:u w:color="000000"/>
        </w:rPr>
        <w:t>Podanie przez Panią/Pana danych osobowych może stanowić wymóg ustawowy, umowny bądź być warunkiem zawarcia umowy, a podanie danych być niezbędne dla określonego celu.</w:t>
      </w:r>
    </w:p>
    <w:p w14:paraId="63150E8A" w14:textId="77777777" w:rsidR="000324FB" w:rsidRPr="00AC7726" w:rsidRDefault="000324FB" w:rsidP="000324FB">
      <w:pPr>
        <w:numPr>
          <w:ilvl w:val="0"/>
          <w:numId w:val="8"/>
        </w:numPr>
        <w:spacing w:after="0" w:line="276" w:lineRule="auto"/>
        <w:ind w:left="425" w:hanging="425"/>
        <w:rPr>
          <w:color w:val="000000"/>
          <w:u w:color="000000"/>
        </w:rPr>
      </w:pPr>
      <w:r w:rsidRPr="00AC7726">
        <w:rPr>
          <w:color w:val="000000"/>
          <w:u w:color="000000"/>
        </w:rPr>
        <w:t>Jeśli nie poda Pani/Pan danych wymaganych ustawą, Administrator nie będzie mógł zrealizować wynikającego z ustawy obowiązku, co może skutkować w szczególności brakiem możliwości Pani/Pana udziału w postępowaniu o udzielenie zamówienia, a także innymi konsekwencjami przewidzianymi przepisami prawa.</w:t>
      </w:r>
    </w:p>
    <w:p w14:paraId="39DBB846" w14:textId="77777777" w:rsidR="000324FB" w:rsidRPr="00AC7726" w:rsidRDefault="000324FB" w:rsidP="000324FB">
      <w:pPr>
        <w:numPr>
          <w:ilvl w:val="0"/>
          <w:numId w:val="8"/>
        </w:numPr>
        <w:spacing w:after="0" w:line="276" w:lineRule="auto"/>
        <w:ind w:left="425" w:right="-257" w:hanging="425"/>
        <w:rPr>
          <w:color w:val="000000"/>
          <w:u w:color="000000"/>
        </w:rPr>
      </w:pPr>
      <w:r w:rsidRPr="00AC7726">
        <w:rPr>
          <w:color w:val="000000"/>
          <w:u w:color="000000"/>
        </w:rPr>
        <w:t>Jeśli nie poda Pani/Pan danych wymaganych umową, nie będziemy mogli zawrzeć takiej umowy.</w:t>
      </w:r>
    </w:p>
    <w:p w14:paraId="3D391DBC" w14:textId="77777777" w:rsidR="000324FB" w:rsidRPr="00AC7726" w:rsidRDefault="000324FB" w:rsidP="000324FB">
      <w:pPr>
        <w:numPr>
          <w:ilvl w:val="0"/>
          <w:numId w:val="8"/>
        </w:numPr>
        <w:spacing w:after="0" w:line="276" w:lineRule="auto"/>
        <w:ind w:left="425" w:hanging="425"/>
        <w:rPr>
          <w:color w:val="000000"/>
          <w:u w:color="000000"/>
        </w:rPr>
      </w:pPr>
      <w:r w:rsidRPr="00AC7726">
        <w:rPr>
          <w:color w:val="000000"/>
          <w:u w:color="000000"/>
        </w:rPr>
        <w:t>W przypadku, gdy będzie istniał wymóg umowny, a nie poda Pani/Pan swoich danych, nie będzie możliwości wykonania takiej umowy.</w:t>
      </w:r>
    </w:p>
    <w:p w14:paraId="53369A00" w14:textId="77777777" w:rsidR="000324FB" w:rsidRPr="00AC7726" w:rsidRDefault="000324FB" w:rsidP="000324FB">
      <w:pPr>
        <w:numPr>
          <w:ilvl w:val="0"/>
          <w:numId w:val="2"/>
        </w:numPr>
        <w:spacing w:before="120" w:after="120" w:line="276" w:lineRule="auto"/>
        <w:ind w:left="425" w:hanging="425"/>
        <w:rPr>
          <w:color w:val="000000"/>
          <w:u w:color="000000"/>
        </w:rPr>
      </w:pPr>
      <w:r w:rsidRPr="00AC7726">
        <w:rPr>
          <w:b/>
          <w:color w:val="000000"/>
          <w:u w:color="000000"/>
        </w:rPr>
        <w:t>ZAUTOMATYZOWANE PODEJMOWANIE DECYZJI, PROFILOWANIE</w:t>
      </w:r>
    </w:p>
    <w:p w14:paraId="70BED0A2" w14:textId="77777777" w:rsidR="000324FB" w:rsidRPr="00AC7726" w:rsidRDefault="000324FB" w:rsidP="000324FB">
      <w:pPr>
        <w:spacing w:after="0" w:line="276" w:lineRule="auto"/>
        <w:rPr>
          <w:color w:val="000000"/>
          <w:u w:color="000000"/>
        </w:rPr>
      </w:pPr>
      <w:r w:rsidRPr="00AC7726">
        <w:rPr>
          <w:color w:val="000000"/>
          <w:u w:color="000000"/>
        </w:rPr>
        <w:t>Nie będzie Pani/Pan podlegać decyzji, która opierała się będzie wyłącznie na zautomatyzowanym przetwarzaniu, w tym profilowaniu, które jednocześnie będzie wywoływała wobec Pani/Pana skutki prawne lub w podobny sposób istotnie na Panią/Pana wpływało.</w:t>
      </w:r>
    </w:p>
    <w:p w14:paraId="767B99DC" w14:textId="77777777" w:rsidR="00065A53" w:rsidRDefault="00065A53" w:rsidP="0053353B">
      <w:pPr>
        <w:pStyle w:val="datapodpis"/>
        <w:spacing w:line="276" w:lineRule="auto"/>
        <w:rPr>
          <w:rFonts w:asciiTheme="minorHAnsi" w:hAnsiTheme="minorHAnsi" w:cstheme="minorHAnsi"/>
        </w:rPr>
      </w:pPr>
    </w:p>
    <w:p w14:paraId="7ECA839B" w14:textId="77777777" w:rsidR="00560BE4" w:rsidRPr="0053353B" w:rsidRDefault="00360A73" w:rsidP="0053353B">
      <w:pPr>
        <w:pStyle w:val="datapodpis"/>
        <w:spacing w:line="276" w:lineRule="auto"/>
        <w:rPr>
          <w:rFonts w:asciiTheme="minorHAnsi" w:hAnsiTheme="minorHAnsi" w:cstheme="minorHAnsi"/>
        </w:rPr>
      </w:pPr>
      <w:r w:rsidRPr="0053353B">
        <w:rPr>
          <w:rFonts w:asciiTheme="minorHAnsi" w:hAnsiTheme="minorHAnsi" w:cstheme="minorHAnsi"/>
        </w:rPr>
        <w:t>miejscowość, data:</w:t>
      </w:r>
      <w:r w:rsidRPr="0053353B">
        <w:rPr>
          <w:rFonts w:asciiTheme="minorHAnsi" w:hAnsiTheme="minorHAnsi" w:cstheme="minorHAnsi"/>
        </w:rPr>
        <w:tab/>
      </w:r>
      <w:r w:rsidR="00065A53">
        <w:rPr>
          <w:rFonts w:asciiTheme="minorHAnsi" w:hAnsiTheme="minorHAnsi" w:cstheme="minorHAnsi"/>
        </w:rPr>
        <w:tab/>
      </w:r>
      <w:r w:rsidR="00065A53">
        <w:rPr>
          <w:rFonts w:asciiTheme="minorHAnsi" w:hAnsiTheme="minorHAnsi" w:cstheme="minorHAnsi"/>
        </w:rPr>
        <w:tab/>
      </w:r>
      <w:r w:rsidR="00065A53">
        <w:rPr>
          <w:rFonts w:asciiTheme="minorHAnsi" w:hAnsiTheme="minorHAnsi" w:cstheme="minorHAnsi"/>
        </w:rPr>
        <w:tab/>
      </w:r>
      <w:r w:rsidR="00065A53">
        <w:rPr>
          <w:rFonts w:asciiTheme="minorHAnsi" w:hAnsiTheme="minorHAnsi" w:cstheme="minorHAnsi"/>
        </w:rPr>
        <w:tab/>
      </w:r>
      <w:r w:rsidRPr="0053353B">
        <w:rPr>
          <w:rFonts w:asciiTheme="minorHAnsi" w:hAnsiTheme="minorHAnsi" w:cstheme="minorHAnsi"/>
        </w:rPr>
        <w:tab/>
      </w:r>
      <w:r w:rsidRPr="0053353B">
        <w:rPr>
          <w:rFonts w:asciiTheme="minorHAnsi" w:hAnsiTheme="minorHAnsi" w:cstheme="minorHAnsi"/>
        </w:rPr>
        <w:tab/>
        <w:t>podpis Wykonawcy:</w:t>
      </w:r>
    </w:p>
    <w:sectPr w:rsidR="00560BE4" w:rsidRPr="0053353B" w:rsidSect="00650123">
      <w:headerReference w:type="default" r:id="rId8"/>
      <w:pgSz w:w="11906" w:h="16838"/>
      <w:pgMar w:top="1077" w:right="1191" w:bottom="709" w:left="1191" w:header="425" w:footer="709" w:gutter="0"/>
      <w:cols w:space="708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3A541F" w14:textId="77777777" w:rsidR="00036FD9" w:rsidRDefault="00036FD9" w:rsidP="007E4652">
      <w:r>
        <w:separator/>
      </w:r>
    </w:p>
  </w:endnote>
  <w:endnote w:type="continuationSeparator" w:id="0">
    <w:p w14:paraId="679F4561" w14:textId="77777777" w:rsidR="00036FD9" w:rsidRDefault="00036FD9" w:rsidP="007E46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FF72F6" w14:textId="77777777" w:rsidR="00036FD9" w:rsidRDefault="00036FD9" w:rsidP="007E4652">
      <w:r>
        <w:separator/>
      </w:r>
    </w:p>
  </w:footnote>
  <w:footnote w:type="continuationSeparator" w:id="0">
    <w:p w14:paraId="7AF4F7D9" w14:textId="77777777" w:rsidR="00036FD9" w:rsidRDefault="00036FD9" w:rsidP="007E46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DFB80D" w14:textId="019620A0" w:rsidR="00867629" w:rsidRPr="001A7B3A" w:rsidRDefault="00031FB0" w:rsidP="009D5664">
    <w:pPr>
      <w:pStyle w:val="Nagwek"/>
      <w:spacing w:line="276" w:lineRule="auto"/>
      <w:rPr>
        <w:bCs w:val="0"/>
        <w:sz w:val="12"/>
        <w:szCs w:val="12"/>
      </w:rPr>
    </w:pPr>
    <w:r w:rsidRPr="00031FB0">
      <w:rPr>
        <w:rFonts w:asciiTheme="minorHAnsi" w:hAnsiTheme="minorHAnsi" w:cstheme="minorHAnsi"/>
        <w:sz w:val="22"/>
        <w:szCs w:val="22"/>
      </w:rPr>
      <w:t xml:space="preserve">Opracowanie dokumentacji projektowo-kosztorysowej niezbędnej do realizacji prac dla zadania pn.: „Budowa </w:t>
    </w:r>
    <w:proofErr w:type="spellStart"/>
    <w:r w:rsidRPr="00031FB0">
      <w:rPr>
        <w:rFonts w:asciiTheme="minorHAnsi" w:hAnsiTheme="minorHAnsi" w:cstheme="minorHAnsi"/>
        <w:sz w:val="22"/>
        <w:szCs w:val="22"/>
      </w:rPr>
      <w:t>bulodromu</w:t>
    </w:r>
    <w:proofErr w:type="spellEnd"/>
    <w:r w:rsidRPr="00031FB0">
      <w:rPr>
        <w:rFonts w:asciiTheme="minorHAnsi" w:hAnsiTheme="minorHAnsi" w:cstheme="minorHAnsi"/>
        <w:sz w:val="22"/>
        <w:szCs w:val="22"/>
      </w:rPr>
      <w:t>” w ramach ZBO edycja XII – wniosek P0047 Zmiany na Kotarbińskim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multilevel"/>
    <w:tmpl w:val="00000004"/>
    <w:name w:val="WWNum12"/>
    <w:lvl w:ilvl="0">
      <w:start w:val="1"/>
      <w:numFmt w:val="upperRoman"/>
      <w:lvlText w:val="%1."/>
      <w:lvlJc w:val="righ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0000005"/>
    <w:multiLevelType w:val="multilevel"/>
    <w:tmpl w:val="00000005"/>
    <w:name w:val="WW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0000006"/>
    <w:multiLevelType w:val="multilevel"/>
    <w:tmpl w:val="00000006"/>
    <w:name w:val="WWNum1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3" w15:restartNumberingAfterBreak="0">
    <w:nsid w:val="00000007"/>
    <w:multiLevelType w:val="multilevel"/>
    <w:tmpl w:val="00000007"/>
    <w:name w:val="WWNum1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0000008"/>
    <w:multiLevelType w:val="multilevel"/>
    <w:tmpl w:val="00000008"/>
    <w:name w:val="WWNum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00000009"/>
    <w:multiLevelType w:val="multilevel"/>
    <w:tmpl w:val="00000009"/>
    <w:name w:val="WWNum1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000000A"/>
    <w:multiLevelType w:val="multilevel"/>
    <w:tmpl w:val="0000000A"/>
    <w:name w:val="WWNum1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0000000D"/>
    <w:multiLevelType w:val="multilevel"/>
    <w:tmpl w:val="0000000D"/>
    <w:name w:val="WWNum2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AE569CA"/>
    <w:multiLevelType w:val="hybridMultilevel"/>
    <w:tmpl w:val="5606A760"/>
    <w:lvl w:ilvl="0" w:tplc="04150011">
      <w:start w:val="1"/>
      <w:numFmt w:val="decimal"/>
      <w:lvlText w:val="%1)"/>
      <w:lvlJc w:val="left"/>
      <w:pPr>
        <w:ind w:left="833" w:hanging="360"/>
      </w:p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9" w15:restartNumberingAfterBreak="0">
    <w:nsid w:val="320B7D7C"/>
    <w:multiLevelType w:val="hybridMultilevel"/>
    <w:tmpl w:val="872AE2EE"/>
    <w:lvl w:ilvl="0" w:tplc="04150011">
      <w:start w:val="1"/>
      <w:numFmt w:val="decimal"/>
      <w:lvlText w:val="%1)"/>
      <w:lvlJc w:val="left"/>
      <w:pPr>
        <w:ind w:left="833" w:hanging="360"/>
      </w:p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10" w15:restartNumberingAfterBreak="0">
    <w:nsid w:val="39275F44"/>
    <w:multiLevelType w:val="multilevel"/>
    <w:tmpl w:val="58623C6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3BDD41AD"/>
    <w:multiLevelType w:val="hybridMultilevel"/>
    <w:tmpl w:val="BFE06A16"/>
    <w:lvl w:ilvl="0" w:tplc="622CB9FC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EE04B59A">
      <w:start w:val="1"/>
      <w:numFmt w:val="decimal"/>
      <w:lvlText w:val="%2."/>
      <w:lvlJc w:val="left"/>
      <w:pPr>
        <w:ind w:left="1788" w:hanging="708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82E1CC9"/>
    <w:multiLevelType w:val="hybridMultilevel"/>
    <w:tmpl w:val="FEA0E8CC"/>
    <w:lvl w:ilvl="0" w:tplc="04150011">
      <w:start w:val="1"/>
      <w:numFmt w:val="decimal"/>
      <w:lvlText w:val="%1)"/>
      <w:lvlJc w:val="left"/>
      <w:pPr>
        <w:ind w:left="1060" w:hanging="360"/>
      </w:pPr>
    </w:lvl>
    <w:lvl w:ilvl="1" w:tplc="04150011">
      <w:start w:val="1"/>
      <w:numFmt w:val="decimal"/>
      <w:lvlText w:val="%2)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3" w15:restartNumberingAfterBreak="0">
    <w:nsid w:val="74CE4A4D"/>
    <w:multiLevelType w:val="hybridMultilevel"/>
    <w:tmpl w:val="5978B4B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EE04B59A">
      <w:start w:val="1"/>
      <w:numFmt w:val="decimal"/>
      <w:lvlText w:val="%2."/>
      <w:lvlJc w:val="left"/>
      <w:pPr>
        <w:ind w:left="1788" w:hanging="708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A196148"/>
    <w:multiLevelType w:val="hybridMultilevel"/>
    <w:tmpl w:val="FE583AA8"/>
    <w:lvl w:ilvl="0" w:tplc="AB6CBDF8">
      <w:start w:val="1"/>
      <w:numFmt w:val="bullet"/>
      <w:pStyle w:val="lista"/>
      <w:lvlText w:val=""/>
      <w:lvlJc w:val="left"/>
      <w:pPr>
        <w:ind w:left="644" w:hanging="360"/>
      </w:pPr>
      <w:rPr>
        <w:rFonts w:ascii="Wingdings" w:hAnsi="Wingdings" w:hint="default"/>
      </w:rPr>
    </w:lvl>
    <w:lvl w:ilvl="1" w:tplc="0415000B">
      <w:start w:val="1"/>
      <w:numFmt w:val="bullet"/>
      <w:lvlText w:val=""/>
      <w:lvlJc w:val="left"/>
      <w:pPr>
        <w:ind w:left="1364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5" w15:restartNumberingAfterBreak="0">
    <w:nsid w:val="7FFE1237"/>
    <w:multiLevelType w:val="hybridMultilevel"/>
    <w:tmpl w:val="147E8614"/>
    <w:lvl w:ilvl="0" w:tplc="04150011">
      <w:start w:val="1"/>
      <w:numFmt w:val="decimal"/>
      <w:lvlText w:val="%1)"/>
      <w:lvlJc w:val="left"/>
      <w:pPr>
        <w:ind w:left="833" w:hanging="360"/>
      </w:p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num w:numId="1" w16cid:durableId="227108543">
    <w:abstractNumId w:val="14"/>
  </w:num>
  <w:num w:numId="2" w16cid:durableId="865213594">
    <w:abstractNumId w:val="11"/>
  </w:num>
  <w:num w:numId="3" w16cid:durableId="914897530">
    <w:abstractNumId w:val="15"/>
  </w:num>
  <w:num w:numId="4" w16cid:durableId="1597397549">
    <w:abstractNumId w:val="8"/>
  </w:num>
  <w:num w:numId="5" w16cid:durableId="345712557">
    <w:abstractNumId w:val="12"/>
  </w:num>
  <w:num w:numId="6" w16cid:durableId="940918615">
    <w:abstractNumId w:val="10"/>
  </w:num>
  <w:num w:numId="7" w16cid:durableId="1554467143">
    <w:abstractNumId w:val="9"/>
  </w:num>
  <w:num w:numId="8" w16cid:durableId="731660548">
    <w:abstractNumId w:val="1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480D"/>
    <w:rsid w:val="00011E92"/>
    <w:rsid w:val="000151AF"/>
    <w:rsid w:val="00015FAB"/>
    <w:rsid w:val="000313A5"/>
    <w:rsid w:val="00031FB0"/>
    <w:rsid w:val="000324FB"/>
    <w:rsid w:val="0003686B"/>
    <w:rsid w:val="00036FD9"/>
    <w:rsid w:val="00041F91"/>
    <w:rsid w:val="0005674D"/>
    <w:rsid w:val="0006261C"/>
    <w:rsid w:val="00062809"/>
    <w:rsid w:val="00065A53"/>
    <w:rsid w:val="000734DF"/>
    <w:rsid w:val="00084ADF"/>
    <w:rsid w:val="00087287"/>
    <w:rsid w:val="00090CCB"/>
    <w:rsid w:val="000A76CF"/>
    <w:rsid w:val="000B1A9F"/>
    <w:rsid w:val="000B4AFF"/>
    <w:rsid w:val="000B6DEF"/>
    <w:rsid w:val="000C0BFB"/>
    <w:rsid w:val="000D706D"/>
    <w:rsid w:val="000E4E58"/>
    <w:rsid w:val="000E50DE"/>
    <w:rsid w:val="000E51E1"/>
    <w:rsid w:val="000F3014"/>
    <w:rsid w:val="00100F56"/>
    <w:rsid w:val="00101722"/>
    <w:rsid w:val="00103A63"/>
    <w:rsid w:val="0010431E"/>
    <w:rsid w:val="00105A08"/>
    <w:rsid w:val="001111CE"/>
    <w:rsid w:val="00111B44"/>
    <w:rsid w:val="001204D6"/>
    <w:rsid w:val="00121982"/>
    <w:rsid w:val="00124A96"/>
    <w:rsid w:val="00125E59"/>
    <w:rsid w:val="00126357"/>
    <w:rsid w:val="00132EB1"/>
    <w:rsid w:val="00134442"/>
    <w:rsid w:val="00135F01"/>
    <w:rsid w:val="00140756"/>
    <w:rsid w:val="00143709"/>
    <w:rsid w:val="00144435"/>
    <w:rsid w:val="00154DF5"/>
    <w:rsid w:val="00155998"/>
    <w:rsid w:val="001839AC"/>
    <w:rsid w:val="00184F4D"/>
    <w:rsid w:val="0019469C"/>
    <w:rsid w:val="00197AF0"/>
    <w:rsid w:val="00197EAB"/>
    <w:rsid w:val="001A2B8B"/>
    <w:rsid w:val="001A7B3A"/>
    <w:rsid w:val="001B37A8"/>
    <w:rsid w:val="001B4706"/>
    <w:rsid w:val="001B685F"/>
    <w:rsid w:val="001C0340"/>
    <w:rsid w:val="001C247B"/>
    <w:rsid w:val="001D2471"/>
    <w:rsid w:val="001D4DF2"/>
    <w:rsid w:val="001E2596"/>
    <w:rsid w:val="001E6A12"/>
    <w:rsid w:val="001F3F35"/>
    <w:rsid w:val="001F4FCC"/>
    <w:rsid w:val="001F6FCC"/>
    <w:rsid w:val="002014A3"/>
    <w:rsid w:val="00202087"/>
    <w:rsid w:val="00204704"/>
    <w:rsid w:val="002076B3"/>
    <w:rsid w:val="00213718"/>
    <w:rsid w:val="00232B27"/>
    <w:rsid w:val="00235237"/>
    <w:rsid w:val="002362B2"/>
    <w:rsid w:val="00252042"/>
    <w:rsid w:val="0027326B"/>
    <w:rsid w:val="00277C3A"/>
    <w:rsid w:val="002825D7"/>
    <w:rsid w:val="00283D79"/>
    <w:rsid w:val="00296BDE"/>
    <w:rsid w:val="002A0098"/>
    <w:rsid w:val="002A7301"/>
    <w:rsid w:val="002B31C5"/>
    <w:rsid w:val="002B5141"/>
    <w:rsid w:val="002C03C4"/>
    <w:rsid w:val="002C0B88"/>
    <w:rsid w:val="002C4B2A"/>
    <w:rsid w:val="002D0F9D"/>
    <w:rsid w:val="002D3736"/>
    <w:rsid w:val="002D5055"/>
    <w:rsid w:val="002F15A6"/>
    <w:rsid w:val="003006B8"/>
    <w:rsid w:val="00302BE2"/>
    <w:rsid w:val="0031081F"/>
    <w:rsid w:val="0031117C"/>
    <w:rsid w:val="00311CEF"/>
    <w:rsid w:val="003120F6"/>
    <w:rsid w:val="00321A4F"/>
    <w:rsid w:val="003372CC"/>
    <w:rsid w:val="0034449F"/>
    <w:rsid w:val="003460A2"/>
    <w:rsid w:val="00347D70"/>
    <w:rsid w:val="003507B6"/>
    <w:rsid w:val="00354FC2"/>
    <w:rsid w:val="00356D5F"/>
    <w:rsid w:val="00360A73"/>
    <w:rsid w:val="00360C47"/>
    <w:rsid w:val="00366752"/>
    <w:rsid w:val="00377F2A"/>
    <w:rsid w:val="00385D1A"/>
    <w:rsid w:val="003904B2"/>
    <w:rsid w:val="003959A5"/>
    <w:rsid w:val="003973F2"/>
    <w:rsid w:val="003A3AAF"/>
    <w:rsid w:val="003A5859"/>
    <w:rsid w:val="003A5898"/>
    <w:rsid w:val="003B0869"/>
    <w:rsid w:val="003B4014"/>
    <w:rsid w:val="003B6B61"/>
    <w:rsid w:val="003C0010"/>
    <w:rsid w:val="003C0870"/>
    <w:rsid w:val="003C6A2C"/>
    <w:rsid w:val="003C7924"/>
    <w:rsid w:val="003D0245"/>
    <w:rsid w:val="003D0CA0"/>
    <w:rsid w:val="003D1A89"/>
    <w:rsid w:val="003D4B60"/>
    <w:rsid w:val="003F6D6A"/>
    <w:rsid w:val="003F7142"/>
    <w:rsid w:val="003F7179"/>
    <w:rsid w:val="00415B31"/>
    <w:rsid w:val="00415E5D"/>
    <w:rsid w:val="004168CA"/>
    <w:rsid w:val="00423380"/>
    <w:rsid w:val="0042487E"/>
    <w:rsid w:val="004271A5"/>
    <w:rsid w:val="00451395"/>
    <w:rsid w:val="00464AE3"/>
    <w:rsid w:val="00465F08"/>
    <w:rsid w:val="004673A1"/>
    <w:rsid w:val="00473387"/>
    <w:rsid w:val="00474D5A"/>
    <w:rsid w:val="00475D9A"/>
    <w:rsid w:val="00484362"/>
    <w:rsid w:val="00485FBB"/>
    <w:rsid w:val="0049154C"/>
    <w:rsid w:val="004A22D3"/>
    <w:rsid w:val="004A47BB"/>
    <w:rsid w:val="004A5E75"/>
    <w:rsid w:val="004B2194"/>
    <w:rsid w:val="004B3EE6"/>
    <w:rsid w:val="004B59C6"/>
    <w:rsid w:val="004F15F6"/>
    <w:rsid w:val="004F25BE"/>
    <w:rsid w:val="004F61BA"/>
    <w:rsid w:val="00506A56"/>
    <w:rsid w:val="0050798E"/>
    <w:rsid w:val="00507EC7"/>
    <w:rsid w:val="005122D6"/>
    <w:rsid w:val="005129F5"/>
    <w:rsid w:val="00520C25"/>
    <w:rsid w:val="00521FEE"/>
    <w:rsid w:val="0053353B"/>
    <w:rsid w:val="00537C42"/>
    <w:rsid w:val="00540837"/>
    <w:rsid w:val="00540DAD"/>
    <w:rsid w:val="005477FA"/>
    <w:rsid w:val="00550720"/>
    <w:rsid w:val="00560BE4"/>
    <w:rsid w:val="00574947"/>
    <w:rsid w:val="0058721E"/>
    <w:rsid w:val="005925A1"/>
    <w:rsid w:val="00592F54"/>
    <w:rsid w:val="005A1422"/>
    <w:rsid w:val="005A2681"/>
    <w:rsid w:val="005A3B02"/>
    <w:rsid w:val="005A75D4"/>
    <w:rsid w:val="005B1656"/>
    <w:rsid w:val="005D2EEB"/>
    <w:rsid w:val="005E2605"/>
    <w:rsid w:val="005E2FC4"/>
    <w:rsid w:val="005E58E0"/>
    <w:rsid w:val="005F45FA"/>
    <w:rsid w:val="005F570A"/>
    <w:rsid w:val="005F62E9"/>
    <w:rsid w:val="005F7205"/>
    <w:rsid w:val="005F7615"/>
    <w:rsid w:val="00606EC7"/>
    <w:rsid w:val="00617633"/>
    <w:rsid w:val="00622820"/>
    <w:rsid w:val="006258FB"/>
    <w:rsid w:val="0063600D"/>
    <w:rsid w:val="00647127"/>
    <w:rsid w:val="00650123"/>
    <w:rsid w:val="00652102"/>
    <w:rsid w:val="006639EE"/>
    <w:rsid w:val="006655A2"/>
    <w:rsid w:val="0067569B"/>
    <w:rsid w:val="00693593"/>
    <w:rsid w:val="006A01E5"/>
    <w:rsid w:val="006B412E"/>
    <w:rsid w:val="006B4AF6"/>
    <w:rsid w:val="006B5358"/>
    <w:rsid w:val="006E77E6"/>
    <w:rsid w:val="006F15EE"/>
    <w:rsid w:val="0071669C"/>
    <w:rsid w:val="00723F86"/>
    <w:rsid w:val="00724E22"/>
    <w:rsid w:val="00730EAB"/>
    <w:rsid w:val="00753E99"/>
    <w:rsid w:val="007540A7"/>
    <w:rsid w:val="007607F5"/>
    <w:rsid w:val="00761F45"/>
    <w:rsid w:val="00765CE1"/>
    <w:rsid w:val="00783667"/>
    <w:rsid w:val="00791843"/>
    <w:rsid w:val="007A0701"/>
    <w:rsid w:val="007A2F90"/>
    <w:rsid w:val="007B5FFA"/>
    <w:rsid w:val="007C0FB0"/>
    <w:rsid w:val="007C1D6A"/>
    <w:rsid w:val="007C3254"/>
    <w:rsid w:val="007C4797"/>
    <w:rsid w:val="007C4DB0"/>
    <w:rsid w:val="007C673C"/>
    <w:rsid w:val="007E0E86"/>
    <w:rsid w:val="007E4652"/>
    <w:rsid w:val="007E479D"/>
    <w:rsid w:val="007F62D6"/>
    <w:rsid w:val="0082550E"/>
    <w:rsid w:val="00834465"/>
    <w:rsid w:val="00841C56"/>
    <w:rsid w:val="00844FA1"/>
    <w:rsid w:val="00847FA6"/>
    <w:rsid w:val="00850088"/>
    <w:rsid w:val="00855B41"/>
    <w:rsid w:val="008654EA"/>
    <w:rsid w:val="00867629"/>
    <w:rsid w:val="00884015"/>
    <w:rsid w:val="00885FE6"/>
    <w:rsid w:val="00890D7A"/>
    <w:rsid w:val="00892EF9"/>
    <w:rsid w:val="00896CB3"/>
    <w:rsid w:val="008A07B7"/>
    <w:rsid w:val="008A0B77"/>
    <w:rsid w:val="008A43E8"/>
    <w:rsid w:val="008B06D3"/>
    <w:rsid w:val="008B233E"/>
    <w:rsid w:val="008B73EF"/>
    <w:rsid w:val="008C0058"/>
    <w:rsid w:val="008C2B85"/>
    <w:rsid w:val="008C6EAB"/>
    <w:rsid w:val="008D5D89"/>
    <w:rsid w:val="008E404D"/>
    <w:rsid w:val="008E5217"/>
    <w:rsid w:val="009062F5"/>
    <w:rsid w:val="0091185A"/>
    <w:rsid w:val="00915080"/>
    <w:rsid w:val="00916B46"/>
    <w:rsid w:val="009324D1"/>
    <w:rsid w:val="009371B3"/>
    <w:rsid w:val="00942087"/>
    <w:rsid w:val="00944AB4"/>
    <w:rsid w:val="00945157"/>
    <w:rsid w:val="00950BE7"/>
    <w:rsid w:val="009714F1"/>
    <w:rsid w:val="00980A2F"/>
    <w:rsid w:val="009828B6"/>
    <w:rsid w:val="0098328F"/>
    <w:rsid w:val="0098463C"/>
    <w:rsid w:val="009949EF"/>
    <w:rsid w:val="009A1461"/>
    <w:rsid w:val="009A3195"/>
    <w:rsid w:val="009A676B"/>
    <w:rsid w:val="009B23BC"/>
    <w:rsid w:val="009B3FE4"/>
    <w:rsid w:val="009B409B"/>
    <w:rsid w:val="009B521F"/>
    <w:rsid w:val="009B5404"/>
    <w:rsid w:val="009B546B"/>
    <w:rsid w:val="009B7000"/>
    <w:rsid w:val="009C3D83"/>
    <w:rsid w:val="009C7D75"/>
    <w:rsid w:val="009D5664"/>
    <w:rsid w:val="009E2A20"/>
    <w:rsid w:val="009F2112"/>
    <w:rsid w:val="009F264D"/>
    <w:rsid w:val="00A032E9"/>
    <w:rsid w:val="00A052E4"/>
    <w:rsid w:val="00A142FD"/>
    <w:rsid w:val="00A1717E"/>
    <w:rsid w:val="00A24B3A"/>
    <w:rsid w:val="00A25FC7"/>
    <w:rsid w:val="00A26C5A"/>
    <w:rsid w:val="00A31CC7"/>
    <w:rsid w:val="00A3620D"/>
    <w:rsid w:val="00A41680"/>
    <w:rsid w:val="00A44FE7"/>
    <w:rsid w:val="00A604ED"/>
    <w:rsid w:val="00A60888"/>
    <w:rsid w:val="00A644BA"/>
    <w:rsid w:val="00A85F30"/>
    <w:rsid w:val="00A916FC"/>
    <w:rsid w:val="00A9205F"/>
    <w:rsid w:val="00A95DAA"/>
    <w:rsid w:val="00A961AA"/>
    <w:rsid w:val="00AC2402"/>
    <w:rsid w:val="00AF0E7A"/>
    <w:rsid w:val="00AF0F92"/>
    <w:rsid w:val="00AF486F"/>
    <w:rsid w:val="00B10FE7"/>
    <w:rsid w:val="00B13CC6"/>
    <w:rsid w:val="00B2480D"/>
    <w:rsid w:val="00B31674"/>
    <w:rsid w:val="00B4164E"/>
    <w:rsid w:val="00B42708"/>
    <w:rsid w:val="00B44322"/>
    <w:rsid w:val="00B60AF8"/>
    <w:rsid w:val="00B64E74"/>
    <w:rsid w:val="00B877E1"/>
    <w:rsid w:val="00B93571"/>
    <w:rsid w:val="00B97290"/>
    <w:rsid w:val="00BA18D7"/>
    <w:rsid w:val="00BB44DA"/>
    <w:rsid w:val="00BC5AFD"/>
    <w:rsid w:val="00BE0EA4"/>
    <w:rsid w:val="00BE1145"/>
    <w:rsid w:val="00BF2983"/>
    <w:rsid w:val="00C06ABD"/>
    <w:rsid w:val="00C15AAA"/>
    <w:rsid w:val="00C166D1"/>
    <w:rsid w:val="00C21545"/>
    <w:rsid w:val="00C23016"/>
    <w:rsid w:val="00C266B5"/>
    <w:rsid w:val="00C357F7"/>
    <w:rsid w:val="00C37673"/>
    <w:rsid w:val="00C4572A"/>
    <w:rsid w:val="00C46FF7"/>
    <w:rsid w:val="00C51B48"/>
    <w:rsid w:val="00C5535D"/>
    <w:rsid w:val="00C556D6"/>
    <w:rsid w:val="00C66DF1"/>
    <w:rsid w:val="00C67FC1"/>
    <w:rsid w:val="00C72BBD"/>
    <w:rsid w:val="00C73585"/>
    <w:rsid w:val="00C77C6E"/>
    <w:rsid w:val="00C82427"/>
    <w:rsid w:val="00C850D5"/>
    <w:rsid w:val="00CA4523"/>
    <w:rsid w:val="00CA7CD9"/>
    <w:rsid w:val="00CB07EE"/>
    <w:rsid w:val="00CB1CDC"/>
    <w:rsid w:val="00CB4A10"/>
    <w:rsid w:val="00CC27D0"/>
    <w:rsid w:val="00CC38AF"/>
    <w:rsid w:val="00CC4BD0"/>
    <w:rsid w:val="00CD44DE"/>
    <w:rsid w:val="00CD4B60"/>
    <w:rsid w:val="00CD7765"/>
    <w:rsid w:val="00CE2BAE"/>
    <w:rsid w:val="00CE38FF"/>
    <w:rsid w:val="00CE638E"/>
    <w:rsid w:val="00CF23BD"/>
    <w:rsid w:val="00CF296B"/>
    <w:rsid w:val="00CF6E2E"/>
    <w:rsid w:val="00CF6FCE"/>
    <w:rsid w:val="00D17C71"/>
    <w:rsid w:val="00D22937"/>
    <w:rsid w:val="00D450B5"/>
    <w:rsid w:val="00D507AB"/>
    <w:rsid w:val="00D5487B"/>
    <w:rsid w:val="00D55913"/>
    <w:rsid w:val="00D61AA2"/>
    <w:rsid w:val="00D6200A"/>
    <w:rsid w:val="00D633B1"/>
    <w:rsid w:val="00D74A59"/>
    <w:rsid w:val="00D74AAE"/>
    <w:rsid w:val="00D84433"/>
    <w:rsid w:val="00D900ED"/>
    <w:rsid w:val="00D94150"/>
    <w:rsid w:val="00DA5641"/>
    <w:rsid w:val="00DB2C70"/>
    <w:rsid w:val="00DB616D"/>
    <w:rsid w:val="00DB62B4"/>
    <w:rsid w:val="00DC2079"/>
    <w:rsid w:val="00DC2DD7"/>
    <w:rsid w:val="00DC5201"/>
    <w:rsid w:val="00DD1833"/>
    <w:rsid w:val="00DD5BBD"/>
    <w:rsid w:val="00DE176A"/>
    <w:rsid w:val="00DE3038"/>
    <w:rsid w:val="00DE5062"/>
    <w:rsid w:val="00DE59C9"/>
    <w:rsid w:val="00DE62FE"/>
    <w:rsid w:val="00DE6317"/>
    <w:rsid w:val="00DF7801"/>
    <w:rsid w:val="00E03276"/>
    <w:rsid w:val="00E24CB2"/>
    <w:rsid w:val="00E26641"/>
    <w:rsid w:val="00E270D5"/>
    <w:rsid w:val="00E309DF"/>
    <w:rsid w:val="00E36C5B"/>
    <w:rsid w:val="00E413B9"/>
    <w:rsid w:val="00E43D94"/>
    <w:rsid w:val="00E459C9"/>
    <w:rsid w:val="00E60AD4"/>
    <w:rsid w:val="00E61169"/>
    <w:rsid w:val="00E6393F"/>
    <w:rsid w:val="00E64EFC"/>
    <w:rsid w:val="00E67F35"/>
    <w:rsid w:val="00E71DEA"/>
    <w:rsid w:val="00E72552"/>
    <w:rsid w:val="00E76A00"/>
    <w:rsid w:val="00E81AE5"/>
    <w:rsid w:val="00E958C7"/>
    <w:rsid w:val="00EA2A52"/>
    <w:rsid w:val="00EA3033"/>
    <w:rsid w:val="00EA78F5"/>
    <w:rsid w:val="00EB7A77"/>
    <w:rsid w:val="00EC5C45"/>
    <w:rsid w:val="00ED0D37"/>
    <w:rsid w:val="00ED3465"/>
    <w:rsid w:val="00ED661E"/>
    <w:rsid w:val="00ED7801"/>
    <w:rsid w:val="00EE430B"/>
    <w:rsid w:val="00EE479F"/>
    <w:rsid w:val="00EE7326"/>
    <w:rsid w:val="00EF027E"/>
    <w:rsid w:val="00EF0433"/>
    <w:rsid w:val="00EF2728"/>
    <w:rsid w:val="00EF5403"/>
    <w:rsid w:val="00F06BF3"/>
    <w:rsid w:val="00F20829"/>
    <w:rsid w:val="00F3467E"/>
    <w:rsid w:val="00F4152D"/>
    <w:rsid w:val="00F4201B"/>
    <w:rsid w:val="00F422F2"/>
    <w:rsid w:val="00F470DD"/>
    <w:rsid w:val="00F56533"/>
    <w:rsid w:val="00F56E94"/>
    <w:rsid w:val="00F60180"/>
    <w:rsid w:val="00F602EF"/>
    <w:rsid w:val="00F616FB"/>
    <w:rsid w:val="00F62A8D"/>
    <w:rsid w:val="00F63635"/>
    <w:rsid w:val="00F65B96"/>
    <w:rsid w:val="00F739F1"/>
    <w:rsid w:val="00F743F8"/>
    <w:rsid w:val="00F85CA3"/>
    <w:rsid w:val="00F87B2E"/>
    <w:rsid w:val="00FA13A6"/>
    <w:rsid w:val="00FA36F0"/>
    <w:rsid w:val="00FA3CBB"/>
    <w:rsid w:val="00FB366D"/>
    <w:rsid w:val="00FB5ECE"/>
    <w:rsid w:val="00FB7745"/>
    <w:rsid w:val="00FC0E54"/>
    <w:rsid w:val="00FC607C"/>
    <w:rsid w:val="00FC7A02"/>
    <w:rsid w:val="00FC7DE5"/>
    <w:rsid w:val="00FD1A9A"/>
    <w:rsid w:val="00FD6B0E"/>
    <w:rsid w:val="00FD6C74"/>
    <w:rsid w:val="00FD7CAF"/>
    <w:rsid w:val="00FF1849"/>
    <w:rsid w:val="00FF60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5E7A73"/>
  <w15:docId w15:val="{346AE201-3C9D-4530-81FC-0F90D55CF8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11E92"/>
    <w:pPr>
      <w:suppressAutoHyphens/>
      <w:spacing w:after="240" w:line="288" w:lineRule="auto"/>
    </w:pPr>
    <w:rPr>
      <w:rFonts w:eastAsia="Times New Roman" w:cs="Calibri"/>
      <w:kern w:val="1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65CE1"/>
    <w:pPr>
      <w:keepNext/>
      <w:spacing w:before="240" w:after="360"/>
      <w:outlineLvl w:val="0"/>
    </w:pPr>
    <w:rPr>
      <w:rFonts w:eastAsiaTheme="majorEastAsia" w:cstheme="majorBidi"/>
      <w:b/>
      <w:bCs/>
      <w:kern w:val="32"/>
      <w:sz w:val="36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062F5"/>
    <w:pPr>
      <w:keepNext/>
      <w:spacing w:before="240" w:after="600"/>
      <w:outlineLvl w:val="1"/>
    </w:pPr>
    <w:rPr>
      <w:rFonts w:eastAsiaTheme="majorEastAsia" w:cstheme="majorBidi"/>
      <w:b/>
      <w:bCs/>
      <w:iCs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506A56"/>
    <w:pPr>
      <w:keepNext/>
      <w:spacing w:before="120" w:after="480"/>
      <w:outlineLvl w:val="2"/>
    </w:pPr>
    <w:rPr>
      <w:rFonts w:eastAsiaTheme="majorEastAsia" w:cstheme="majorBidi"/>
      <w:b/>
      <w:bCs/>
      <w:szCs w:val="26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7E4652"/>
    <w:pPr>
      <w:keepNext/>
      <w:pBdr>
        <w:bottom w:val="single" w:sz="4" w:space="1" w:color="auto"/>
      </w:pBdr>
      <w:spacing w:after="0"/>
      <w:outlineLvl w:val="3"/>
    </w:pPr>
    <w:rPr>
      <w:rFonts w:asciiTheme="majorHAnsi" w:eastAsiaTheme="minorEastAsia" w:hAnsiTheme="majorHAnsi" w:cstheme="minorBidi"/>
      <w:b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wcity">
    <w:name w:val="Normalny wcięty"/>
    <w:basedOn w:val="Normalny"/>
    <w:qFormat/>
    <w:rsid w:val="00A44FE7"/>
    <w:pPr>
      <w:ind w:left="397"/>
    </w:pPr>
    <w:rPr>
      <w:u w:color="000000"/>
    </w:rPr>
  </w:style>
  <w:style w:type="paragraph" w:styleId="Bezodstpw">
    <w:name w:val="No Spacing"/>
    <w:uiPriority w:val="1"/>
    <w:qFormat/>
    <w:rsid w:val="00765CE1"/>
    <w:pPr>
      <w:suppressAutoHyphens/>
    </w:pPr>
    <w:rPr>
      <w:rFonts w:eastAsia="Times New Roman" w:cs="Calibri"/>
      <w:kern w:val="1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rsid w:val="00B2480D"/>
    <w:pPr>
      <w:suppressLineNumbers/>
      <w:tabs>
        <w:tab w:val="center" w:pos="4536"/>
        <w:tab w:val="right" w:pos="9072"/>
      </w:tabs>
      <w:spacing w:after="0" w:line="100" w:lineRule="atLeast"/>
    </w:pPr>
    <w:rPr>
      <w:sz w:val="20"/>
      <w:szCs w:val="20"/>
    </w:rPr>
  </w:style>
  <w:style w:type="character" w:customStyle="1" w:styleId="StopkaZnak">
    <w:name w:val="Stopka Znak"/>
    <w:link w:val="Stopka"/>
    <w:uiPriority w:val="99"/>
    <w:rsid w:val="00B2480D"/>
    <w:rPr>
      <w:rFonts w:ascii="Calibri" w:eastAsia="Times New Roman" w:hAnsi="Calibri" w:cs="Times New Roman"/>
      <w:kern w:val="1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850D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C850D5"/>
    <w:rPr>
      <w:rFonts w:ascii="Calibri" w:eastAsia="Times New Roman" w:hAnsi="Calibri" w:cs="Times New Roman"/>
      <w:kern w:val="1"/>
      <w:sz w:val="20"/>
      <w:szCs w:val="20"/>
      <w:lang w:eastAsia="ar-SA"/>
    </w:rPr>
  </w:style>
  <w:style w:type="character" w:styleId="Odwoanieprzypisukocowego">
    <w:name w:val="endnote reference"/>
    <w:uiPriority w:val="99"/>
    <w:semiHidden/>
    <w:unhideWhenUsed/>
    <w:rsid w:val="00C850D5"/>
    <w:rPr>
      <w:vertAlign w:val="superscript"/>
    </w:rPr>
  </w:style>
  <w:style w:type="paragraph" w:styleId="Nagwek">
    <w:name w:val="header"/>
    <w:aliases w:val="Nagłówek strony"/>
    <w:basedOn w:val="Nagwek4"/>
    <w:link w:val="NagwekZnak"/>
    <w:unhideWhenUsed/>
    <w:rsid w:val="008C0058"/>
    <w:pPr>
      <w:tabs>
        <w:tab w:val="center" w:pos="4536"/>
        <w:tab w:val="right" w:pos="9072"/>
      </w:tabs>
      <w:spacing w:line="240" w:lineRule="auto"/>
    </w:pPr>
    <w:rPr>
      <w:szCs w:val="20"/>
    </w:rPr>
  </w:style>
  <w:style w:type="character" w:customStyle="1" w:styleId="NagwekZnak">
    <w:name w:val="Nagłówek Znak"/>
    <w:aliases w:val="Nagłówek strony Znak"/>
    <w:link w:val="Nagwek"/>
    <w:rsid w:val="008C0058"/>
    <w:rPr>
      <w:rFonts w:asciiTheme="majorHAnsi" w:eastAsiaTheme="minorEastAsia" w:hAnsiTheme="majorHAnsi" w:cstheme="minorBidi"/>
      <w:bCs/>
      <w:kern w:val="1"/>
      <w:sz w:val="24"/>
      <w:lang w:eastAsia="ar-SA"/>
    </w:rPr>
  </w:style>
  <w:style w:type="paragraph" w:styleId="Akapitzlist">
    <w:name w:val="List Paragraph"/>
    <w:aliases w:val="wypunktowanie,CW_Lista,Normal,Akapit z listą3,Akapit z listą31,Wypunktowanie,L1,Numerowanie,Akapit z listą5,normalny tekst,Akapit z list¹,Obiekt,List Paragraph1,BulletC,Wyliczanie,normalny,Nag 1,Akapit z listą11,Bullets,List Paragraph"/>
    <w:basedOn w:val="Normalny"/>
    <w:link w:val="AkapitzlistZnak"/>
    <w:uiPriority w:val="34"/>
    <w:qFormat/>
    <w:rsid w:val="003B4014"/>
    <w:pPr>
      <w:ind w:left="720"/>
      <w:contextualSpacing/>
    </w:pPr>
  </w:style>
  <w:style w:type="character" w:styleId="Hipercze">
    <w:name w:val="Hyperlink"/>
    <w:uiPriority w:val="99"/>
    <w:unhideWhenUsed/>
    <w:rsid w:val="00A032E9"/>
    <w:rPr>
      <w:color w:val="0563C1"/>
      <w:u w:val="single"/>
    </w:rPr>
  </w:style>
  <w:style w:type="character" w:customStyle="1" w:styleId="Wzmianka1">
    <w:name w:val="Wzmianka1"/>
    <w:uiPriority w:val="99"/>
    <w:semiHidden/>
    <w:unhideWhenUsed/>
    <w:rsid w:val="00A032E9"/>
    <w:rPr>
      <w:color w:val="2B579A"/>
      <w:shd w:val="clear" w:color="auto" w:fill="E6E6E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35F01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135F01"/>
    <w:rPr>
      <w:rFonts w:ascii="Segoe UI" w:eastAsia="Times New Roman" w:hAnsi="Segoe UI" w:cs="Segoe UI"/>
      <w:kern w:val="1"/>
      <w:sz w:val="18"/>
      <w:szCs w:val="18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52042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252042"/>
    <w:rPr>
      <w:rFonts w:eastAsia="Times New Roman"/>
      <w:kern w:val="1"/>
      <w:lang w:eastAsia="ar-SA"/>
    </w:rPr>
  </w:style>
  <w:style w:type="character" w:styleId="Odwoanieprzypisudolnego">
    <w:name w:val="footnote reference"/>
    <w:uiPriority w:val="99"/>
    <w:semiHidden/>
    <w:unhideWhenUsed/>
    <w:rsid w:val="00252042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C2154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21545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C21545"/>
    <w:rPr>
      <w:rFonts w:eastAsia="Times New Roman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21545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C21545"/>
    <w:rPr>
      <w:rFonts w:eastAsia="Times New Roman"/>
      <w:b/>
      <w:bCs/>
      <w:kern w:val="1"/>
      <w:lang w:eastAsia="ar-SA"/>
    </w:rPr>
  </w:style>
  <w:style w:type="character" w:customStyle="1" w:styleId="Tekstpodstawowy3Znak">
    <w:name w:val="Tekst podstawowy 3 Znak"/>
    <w:uiPriority w:val="99"/>
    <w:semiHidden/>
    <w:rsid w:val="00423380"/>
    <w:rPr>
      <w:rFonts w:eastAsia="Times New Roman"/>
      <w:kern w:val="1"/>
      <w:sz w:val="16"/>
      <w:szCs w:val="16"/>
      <w:lang w:eastAsia="ar-SA"/>
    </w:rPr>
  </w:style>
  <w:style w:type="character" w:customStyle="1" w:styleId="AkapitzlistZnak">
    <w:name w:val="Akapit z listą Znak"/>
    <w:aliases w:val="wypunktowanie Znak,CW_Lista Znak,Normal Znak,Akapit z listą3 Znak,Akapit z listą31 Znak,Wypunktowanie Znak,L1 Znak,Numerowanie Znak,Akapit z listą5 Znak,normalny tekst Znak,Akapit z list¹ Znak,Obiekt Znak,List Paragraph1 Znak"/>
    <w:link w:val="Akapitzlist"/>
    <w:uiPriority w:val="34"/>
    <w:qFormat/>
    <w:locked/>
    <w:rsid w:val="004F15F6"/>
    <w:rPr>
      <w:rFonts w:eastAsia="Times New Roman"/>
      <w:kern w:val="1"/>
      <w:sz w:val="22"/>
      <w:szCs w:val="22"/>
      <w:lang w:eastAsia="ar-SA"/>
    </w:rPr>
  </w:style>
  <w:style w:type="table" w:styleId="Tabela-Siatka">
    <w:name w:val="Table Grid"/>
    <w:basedOn w:val="Standardowy"/>
    <w:uiPriority w:val="39"/>
    <w:rsid w:val="00485FBB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rsid w:val="009062F5"/>
    <w:rPr>
      <w:rFonts w:eastAsiaTheme="majorEastAsia" w:cstheme="majorBidi"/>
      <w:b/>
      <w:bCs/>
      <w:iCs/>
      <w:kern w:val="1"/>
      <w:sz w:val="24"/>
      <w:szCs w:val="28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765CE1"/>
    <w:rPr>
      <w:rFonts w:eastAsiaTheme="majorEastAsia" w:cstheme="majorBidi"/>
      <w:b/>
      <w:bCs/>
      <w:kern w:val="32"/>
      <w:sz w:val="36"/>
      <w:szCs w:val="32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506A56"/>
    <w:rPr>
      <w:rFonts w:eastAsiaTheme="majorEastAsia" w:cstheme="majorBidi"/>
      <w:b/>
      <w:bCs/>
      <w:kern w:val="1"/>
      <w:sz w:val="24"/>
      <w:szCs w:val="26"/>
      <w:lang w:eastAsia="ar-SA"/>
    </w:rPr>
  </w:style>
  <w:style w:type="character" w:customStyle="1" w:styleId="Nagwek4Znak">
    <w:name w:val="Nagłówek 4 Znak"/>
    <w:basedOn w:val="Domylnaczcionkaakapitu"/>
    <w:link w:val="Nagwek4"/>
    <w:uiPriority w:val="9"/>
    <w:rsid w:val="007E4652"/>
    <w:rPr>
      <w:rFonts w:asciiTheme="majorHAnsi" w:eastAsiaTheme="minorEastAsia" w:hAnsiTheme="majorHAnsi" w:cstheme="minorBidi"/>
      <w:bCs/>
      <w:kern w:val="1"/>
      <w:sz w:val="24"/>
      <w:szCs w:val="28"/>
      <w:lang w:eastAsia="ar-SA"/>
    </w:rPr>
  </w:style>
  <w:style w:type="paragraph" w:customStyle="1" w:styleId="lista">
    <w:name w:val="lista"/>
    <w:basedOn w:val="Normalny"/>
    <w:qFormat/>
    <w:rsid w:val="00011E92"/>
    <w:pPr>
      <w:numPr>
        <w:numId w:val="1"/>
      </w:numPr>
      <w:spacing w:after="0"/>
      <w:ind w:left="641" w:hanging="357"/>
    </w:pPr>
  </w:style>
  <w:style w:type="table" w:customStyle="1" w:styleId="Tabela-Siatka1">
    <w:name w:val="Tabela - Siatka1"/>
    <w:basedOn w:val="Standardowy"/>
    <w:next w:val="Tabela-Siatka"/>
    <w:uiPriority w:val="39"/>
    <w:rsid w:val="009062F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atapodpis">
    <w:name w:val="data podpis"/>
    <w:basedOn w:val="Normalnywcity"/>
    <w:qFormat/>
    <w:rsid w:val="00360A73"/>
    <w:pPr>
      <w:spacing w:before="600"/>
    </w:pPr>
    <w:rPr>
      <w:lang w:eastAsia="pl-PL" w:bidi="pl-PL"/>
    </w:rPr>
  </w:style>
  <w:style w:type="paragraph" w:customStyle="1" w:styleId="tyt">
    <w:name w:val="tyt"/>
    <w:basedOn w:val="Normalny"/>
    <w:rsid w:val="009D5664"/>
    <w:pPr>
      <w:keepNext/>
      <w:suppressAutoHyphens w:val="0"/>
      <w:spacing w:before="60" w:after="60" w:line="240" w:lineRule="auto"/>
      <w:jc w:val="center"/>
    </w:pPr>
    <w:rPr>
      <w:rFonts w:ascii="Times New Roman" w:hAnsi="Times New Roman" w:cs="Times New Roman"/>
      <w:b/>
      <w:kern w:val="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028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93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32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7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D99C59-C06F-482E-9F6B-44291A9435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1224</Words>
  <Characters>7350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oferty</vt:lpstr>
    </vt:vector>
  </TitlesOfParts>
  <Company>UM</Company>
  <LinksUpToDate>false</LinksUpToDate>
  <CharactersWithSpaces>8557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oferty</dc:title>
  <dc:creator>astasiak@um.zabrze.pl</dc:creator>
  <cp:lastModifiedBy>Magdalena Witkowska</cp:lastModifiedBy>
  <cp:revision>2</cp:revision>
  <cp:lastPrinted>2025-01-07T10:15:00Z</cp:lastPrinted>
  <dcterms:created xsi:type="dcterms:W3CDTF">2026-01-12T16:20:00Z</dcterms:created>
  <dcterms:modified xsi:type="dcterms:W3CDTF">2026-01-12T16:20:00Z</dcterms:modified>
</cp:coreProperties>
</file>